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ormalnyWeb"/>
        <w:widowControl/>
        <w:spacing w:before="0" w:after="0" w:line="276" w:lineRule="auto"/>
        <w:ind w:left="6381" w:firstLine="282"/>
        <w:rPr>
          <w:i/>
          <w:color w:val="000000"/>
          <w:sz w:val="20"/>
        </w:rPr>
      </w:pPr>
      <w:r>
        <w:rPr>
          <w:i/>
          <w:color w:val="000000"/>
          <w:sz w:val="20"/>
        </w:rPr>
        <w:t>Załącznik nr 2 do OIWZ</w:t>
      </w:r>
    </w:p>
    <w:p>
      <w:pPr>
        <w:pStyle w:val="NormalnyWeb"/>
        <w:widowControl/>
        <w:spacing w:before="0" w:after="0" w:line="276" w:lineRule="auto"/>
        <w:ind w:left="6663"/>
        <w:rPr>
          <w:i/>
          <w:color w:val="000000"/>
          <w:sz w:val="20"/>
        </w:rPr>
      </w:pPr>
      <w:r>
        <w:rPr>
          <w:i/>
          <w:color w:val="000000"/>
          <w:sz w:val="20"/>
        </w:rPr>
        <w:t>sygn. post. ZPKWŁ.271.2.2020</w:t>
      </w:r>
    </w:p>
    <w:p>
      <w:pPr>
        <w:pStyle w:val="BodyText21"/>
        <w:spacing w:before="60"/>
        <w:jc w:val="left"/>
        <w:rPr>
          <w:color w:val="000000"/>
          <w:sz w:val="22"/>
          <w:szCs w:val="22"/>
          <w:u w:val="single"/>
        </w:rPr>
      </w:pPr>
    </w:p>
    <w:p>
      <w:pPr>
        <w:pStyle w:val="Nagwek3"/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BFBFBF"/>
        <w:spacing w:line="360" w:lineRule="auto"/>
        <w:ind w:left="284" w:hanging="28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FORMULARZ OFERTOWY</w:t>
      </w:r>
    </w:p>
    <w:p>
      <w:pPr>
        <w:spacing w:line="360" w:lineRule="auto"/>
        <w:rPr>
          <w:sz w:val="22"/>
          <w:szCs w:val="22"/>
        </w:rPr>
      </w:pPr>
    </w:p>
    <w:p>
      <w:pPr>
        <w:numPr>
          <w:ilvl w:val="0"/>
          <w:numId w:val="20"/>
        </w:numPr>
        <w:tabs>
          <w:tab w:val="left" w:pos="852"/>
        </w:tabs>
        <w:overflowPunct/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Dane dotyczące Wykonawcy: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Pełna nazwa</w:t>
      </w:r>
    </w:p>
    <w:p>
      <w:pPr>
        <w:suppressAutoHyphens w:val="0"/>
        <w:overflowPunct/>
        <w:autoSpaceDE w:val="0"/>
        <w:spacing w:line="360" w:lineRule="auto"/>
        <w:ind w:left="851" w:hanging="284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Adres: 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nr telefonu: ..........................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adres e-mail: ............................................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Regon: ...............................................</w:t>
      </w:r>
    </w:p>
    <w:p>
      <w:pPr>
        <w:numPr>
          <w:ilvl w:val="0"/>
          <w:numId w:val="18"/>
        </w:numPr>
        <w:tabs>
          <w:tab w:val="clear" w:pos="0"/>
          <w:tab w:val="num" w:pos="360"/>
        </w:tabs>
        <w:suppressAutoHyphens w:val="0"/>
        <w:overflowPunct/>
        <w:autoSpaceDE w:val="0"/>
        <w:spacing w:line="360" w:lineRule="auto"/>
        <w:ind w:left="511" w:hanging="284"/>
        <w:rPr>
          <w:sz w:val="22"/>
          <w:szCs w:val="22"/>
        </w:rPr>
      </w:pPr>
      <w:r>
        <w:rPr>
          <w:sz w:val="22"/>
          <w:szCs w:val="22"/>
        </w:rPr>
        <w:t>NIP: ...................................................</w:t>
      </w:r>
    </w:p>
    <w:p>
      <w:pPr>
        <w:suppressAutoHyphens w:val="0"/>
        <w:overflowPunct/>
        <w:autoSpaceDE w:val="0"/>
        <w:spacing w:line="360" w:lineRule="auto"/>
        <w:ind w:left="360"/>
        <w:jc w:val="both"/>
        <w:rPr>
          <w:sz w:val="22"/>
          <w:szCs w:val="22"/>
        </w:rPr>
      </w:pPr>
    </w:p>
    <w:p>
      <w:pPr>
        <w:spacing w:after="120"/>
        <w:ind w:left="357" w:hanging="357"/>
        <w:jc w:val="center"/>
        <w:rPr>
          <w:sz w:val="22"/>
          <w:szCs w:val="22"/>
        </w:rPr>
      </w:pPr>
      <w:r>
        <w:rPr>
          <w:sz w:val="22"/>
          <w:szCs w:val="22"/>
        </w:rPr>
        <w:t>My (Ja) niżej podpisani (y), oświadczam (y), że w odpowiedzi na ogłoszenie o zamówieniu publicznym</w:t>
      </w:r>
      <w:r>
        <w:rPr>
          <w:sz w:val="22"/>
          <w:szCs w:val="22"/>
        </w:rPr>
        <w:br/>
        <w:t>z dnia 29 maja 2020 r., nr sprawy: ZPKWŁ.271.2.2020.*</w:t>
      </w:r>
    </w:p>
    <w:p>
      <w:pPr>
        <w:overflowPunct/>
        <w:jc w:val="center"/>
        <w:rPr>
          <w:b/>
          <w:color w:val="auto"/>
          <w:sz w:val="22"/>
          <w:szCs w:val="22"/>
        </w:rPr>
      </w:pPr>
      <w:r>
        <w:rPr>
          <w:sz w:val="22"/>
          <w:szCs w:val="22"/>
        </w:rPr>
        <w:br/>
        <w:t>pn</w:t>
      </w:r>
      <w:r>
        <w:rPr>
          <w:i/>
          <w:sz w:val="22"/>
          <w:szCs w:val="22"/>
        </w:rPr>
        <w:t xml:space="preserve">. </w:t>
      </w:r>
      <w:bookmarkStart w:id="0" w:name="_Hlk28954472"/>
      <w:r>
        <w:rPr>
          <w:b/>
          <w:color w:val="auto"/>
          <w:sz w:val="28"/>
          <w:szCs w:val="28"/>
        </w:rPr>
        <w:t>„</w:t>
      </w:r>
      <w:bookmarkEnd w:id="0"/>
      <w:r>
        <w:rPr>
          <w:b/>
          <w:color w:val="auto"/>
          <w:sz w:val="28"/>
          <w:szCs w:val="28"/>
        </w:rPr>
        <w:t>Dostawa zestawów komputerowych wraz z oprogramowaniem”</w:t>
      </w:r>
    </w:p>
    <w:p>
      <w:pPr>
        <w:overflowPunct/>
        <w:rPr>
          <w:b/>
          <w:color w:val="auto"/>
          <w:sz w:val="22"/>
          <w:szCs w:val="22"/>
        </w:rPr>
      </w:pPr>
    </w:p>
    <w:p>
      <w:pPr>
        <w:overflowPunct/>
        <w:rPr>
          <w:sz w:val="22"/>
          <w:szCs w:val="22"/>
        </w:rPr>
      </w:pPr>
      <w:r>
        <w:rPr>
          <w:sz w:val="22"/>
          <w:szCs w:val="22"/>
        </w:rPr>
        <w:t>składamy niniejszą ofertę.</w:t>
      </w:r>
    </w:p>
    <w:p>
      <w:pPr>
        <w:tabs>
          <w:tab w:val="left" w:pos="852"/>
        </w:tabs>
        <w:overflowPunct/>
        <w:spacing w:line="360" w:lineRule="auto"/>
        <w:ind w:left="426"/>
        <w:jc w:val="both"/>
        <w:rPr>
          <w:sz w:val="22"/>
          <w:szCs w:val="22"/>
        </w:rPr>
      </w:pPr>
    </w:p>
    <w:p>
      <w:pPr>
        <w:pStyle w:val="Akapitzlist"/>
        <w:tabs>
          <w:tab w:val="left" w:pos="852"/>
        </w:tabs>
        <w:overflowPunct/>
        <w:spacing w:line="360" w:lineRule="auto"/>
        <w:ind w:left="357"/>
        <w:rPr>
          <w:sz w:val="22"/>
          <w:szCs w:val="22"/>
        </w:rPr>
      </w:pPr>
      <w:r>
        <w:rPr>
          <w:sz w:val="22"/>
          <w:szCs w:val="22"/>
        </w:rPr>
        <w:t>Oferujemy zestawy komputerowe wraz z oprogramowaniem, oraz zasilacze UPS, których specyfikacja ilościowo-techniczna spełnia wymagania opisane w załączniku nr 1 do OIWZ za łączną kwotę brutto:</w:t>
      </w:r>
    </w:p>
    <w:p>
      <w:pPr>
        <w:pStyle w:val="Akapitzlist"/>
        <w:tabs>
          <w:tab w:val="left" w:pos="852"/>
        </w:tabs>
        <w:overflowPunct/>
        <w:spacing w:line="360" w:lineRule="auto"/>
        <w:ind w:left="357"/>
        <w:rPr>
          <w:rFonts w:eastAsia="Calibri"/>
          <w:b/>
          <w:szCs w:val="24"/>
          <w:lang w:eastAsia="en-US"/>
        </w:rPr>
      </w:pPr>
    </w:p>
    <w:p>
      <w:pPr>
        <w:pStyle w:val="Akapitzlist"/>
        <w:tabs>
          <w:tab w:val="left" w:pos="852"/>
        </w:tabs>
        <w:overflowPunct/>
        <w:spacing w:line="360" w:lineRule="auto"/>
        <w:ind w:left="357"/>
        <w:rPr>
          <w:sz w:val="22"/>
          <w:szCs w:val="22"/>
        </w:rPr>
      </w:pPr>
      <w:r>
        <w:rPr>
          <w:rFonts w:eastAsia="Calibri"/>
          <w:b/>
          <w:sz w:val="28"/>
          <w:szCs w:val="28"/>
          <w:lang w:eastAsia="en-US"/>
        </w:rPr>
        <w:t xml:space="preserve"> ………………………………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zł. </w:t>
      </w:r>
      <w:r>
        <w:rPr>
          <w:rFonts w:eastAsia="Calibri"/>
          <w:sz w:val="22"/>
          <w:szCs w:val="22"/>
          <w:lang w:eastAsia="en-US"/>
        </w:rPr>
        <w:br/>
      </w:r>
      <w:r>
        <w:rPr>
          <w:sz w:val="22"/>
          <w:szCs w:val="22"/>
        </w:rPr>
        <w:t>słownie złotych (brutto): ………………………………….........................…………………………</w:t>
      </w:r>
    </w:p>
    <w:p>
      <w:pPr>
        <w:spacing w:line="360" w:lineRule="auto"/>
        <w:ind w:left="3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stawka VAT wynosi: ……………. %</w:t>
      </w:r>
    </w:p>
    <w:p>
      <w:pPr>
        <w:tabs>
          <w:tab w:val="left" w:pos="852"/>
        </w:tabs>
        <w:overflowPunct/>
        <w:spacing w:line="360" w:lineRule="auto"/>
        <w:jc w:val="both"/>
        <w:rPr>
          <w:sz w:val="22"/>
          <w:szCs w:val="22"/>
        </w:rPr>
      </w:pPr>
    </w:p>
    <w:p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UWAGA:</w:t>
      </w:r>
    </w:p>
    <w:p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Cena oferty brutto zaproponowana przez Wykonawcę, posłuży do oceny oraz porównania ofert.</w:t>
      </w:r>
    </w:p>
    <w:p>
      <w:pPr>
        <w:widowControl/>
        <w:suppressAutoHyphens w:val="0"/>
        <w:overflowPunct/>
        <w:rPr>
          <w:b/>
          <w:color w:val="000000"/>
          <w:sz w:val="22"/>
          <w:szCs w:val="22"/>
        </w:rPr>
      </w:pPr>
    </w:p>
    <w:p>
      <w:pPr>
        <w:spacing w:line="360" w:lineRule="auto"/>
        <w:jc w:val="both"/>
        <w:rPr>
          <w:b/>
          <w:color w:val="000000"/>
          <w:sz w:val="20"/>
          <w:szCs w:val="20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1274" w:bottom="1079" w:left="1418" w:header="0" w:footer="708" w:gutter="0"/>
          <w:cols w:space="708"/>
          <w:formProt w:val="0"/>
          <w:titlePg/>
          <w:docGrid w:linePitch="360"/>
        </w:sectPr>
      </w:pPr>
    </w:p>
    <w:p>
      <w:pPr>
        <w:spacing w:line="360" w:lineRule="auto"/>
        <w:rPr>
          <w:b/>
          <w:i/>
          <w:color w:val="000000"/>
          <w:sz w:val="20"/>
        </w:rPr>
      </w:pPr>
      <w:r>
        <w:rPr>
          <w:b/>
          <w:color w:val="000000"/>
          <w:sz w:val="20"/>
          <w:szCs w:val="20"/>
        </w:rPr>
        <w:lastRenderedPageBreak/>
        <w:t>Tabela nr 1.</w:t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i/>
          <w:color w:val="000000"/>
          <w:sz w:val="20"/>
        </w:rPr>
        <w:t>sygn. post. ZPKWŁ.271.2.2020</w:t>
      </w:r>
    </w:p>
    <w:p>
      <w:pPr>
        <w:spacing w:line="360" w:lineRule="auto"/>
        <w:jc w:val="both"/>
        <w:rPr>
          <w:b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559"/>
        <w:gridCol w:w="1879"/>
        <w:gridCol w:w="656"/>
        <w:gridCol w:w="1403"/>
        <w:gridCol w:w="1426"/>
        <w:gridCol w:w="5317"/>
        <w:gridCol w:w="1866"/>
      </w:tblGrid>
      <w:tr>
        <w:trPr>
          <w:cantSplit/>
          <w:jc w:val="center"/>
        </w:trPr>
        <w:tc>
          <w:tcPr>
            <w:tcW w:w="6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tabs>
                <w:tab w:val="center" w:pos="49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43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tabs>
                <w:tab w:val="center" w:pos="4920"/>
              </w:tabs>
              <w:jc w:val="center"/>
            </w:pPr>
            <w:r>
              <w:rPr>
                <w:b/>
                <w:sz w:val="22"/>
                <w:szCs w:val="22"/>
              </w:rPr>
              <w:t>Nazwa Zestawu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03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jednostkowa (brutto)</w:t>
            </w:r>
          </w:p>
        </w:tc>
        <w:tc>
          <w:tcPr>
            <w:tcW w:w="1426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kompletnego zestawu (brutto)</w:t>
            </w:r>
          </w:p>
        </w:tc>
        <w:tc>
          <w:tcPr>
            <w:tcW w:w="53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Należy podać: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Nazwę producenta i modele (kody) oferowanych elementów</w:t>
            </w:r>
          </w:p>
        </w:tc>
        <w:tc>
          <w:tcPr>
            <w:tcW w:w="18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Należy podać odpowiednio:</w:t>
            </w:r>
          </w:p>
          <w:p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Kwotę sumaryczną (brutto)</w:t>
            </w:r>
          </w:p>
        </w:tc>
      </w:tr>
      <w:tr>
        <w:trPr>
          <w:cantSplit/>
          <w:trHeight w:val="300"/>
          <w:jc w:val="center"/>
        </w:trPr>
        <w:tc>
          <w:tcPr>
            <w:tcW w:w="611" w:type="dxa"/>
            <w:tcBorders>
              <w:top w:val="single" w:sz="12" w:space="0" w:color="auto"/>
            </w:tcBorders>
            <w:vAlign w:val="center"/>
          </w:tcPr>
          <w:p>
            <w:pPr>
              <w:tabs>
                <w:tab w:val="center" w:pos="49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3438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tabs>
                <w:tab w:val="center" w:pos="49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</w:t>
            </w:r>
          </w:p>
        </w:tc>
        <w:tc>
          <w:tcPr>
            <w:tcW w:w="1403" w:type="dxa"/>
            <w:tcBorders>
              <w:top w:val="single" w:sz="12" w:space="0" w:color="auto"/>
            </w:tcBorders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</w:t>
            </w:r>
          </w:p>
        </w:tc>
        <w:tc>
          <w:tcPr>
            <w:tcW w:w="1426" w:type="dxa"/>
            <w:tcBorders>
              <w:top w:val="single" w:sz="12" w:space="0" w:color="auto"/>
            </w:tcBorders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</w:t>
            </w:r>
          </w:p>
        </w:tc>
        <w:tc>
          <w:tcPr>
            <w:tcW w:w="531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K6</w:t>
            </w:r>
          </w:p>
        </w:tc>
        <w:tc>
          <w:tcPr>
            <w:tcW w:w="18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K7</w:t>
            </w: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 w:val="restart"/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Zestawy komputerowe PC typ 1</w:t>
            </w:r>
          </w:p>
        </w:tc>
        <w:tc>
          <w:tcPr>
            <w:tcW w:w="1879" w:type="dxa"/>
            <w:shd w:val="clear" w:color="auto" w:fill="auto"/>
            <w:vAlign w:val="center"/>
          </w:tcPr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komputer</w:t>
            </w:r>
          </w:p>
        </w:tc>
        <w:tc>
          <w:tcPr>
            <w:tcW w:w="656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03" w:type="dxa"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 w:val="restart"/>
            <w:vAlign w:val="center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=SUM(E3:E6) \# "# ##0,00 zł;(# ##0,00 zł)"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  0,00 zł</w:t>
            </w:r>
            <w:r>
              <w:rPr>
                <w:b/>
              </w:rPr>
              <w:fldChar w:fldCharType="end"/>
            </w:r>
          </w:p>
        </w:tc>
        <w:tc>
          <w:tcPr>
            <w:tcW w:w="5317" w:type="dxa"/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</w:tcPr>
          <w:p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PRODUCT(W3K3,W3K6) \# "# ##0,00 zł;(# ##0,00 zł)" </w:instrTex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=PRODUCT(D3;F3) \# "# ##0,00 zł;(# ##0,00 zł)"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 xml:space="preserve">   0,00 zł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PRODUCT(W3K3;W3K6) \# "# ##0,00 zł;(# ##0,00 zł)" </w:instrTex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PRODUCT(W3K3,W3K6) \# "# ##0,00 zł;(# ##0,00 zł)" </w:instrTex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monitor</w:t>
            </w:r>
          </w:p>
        </w:tc>
        <w:tc>
          <w:tcPr>
            <w:tcW w:w="656" w:type="dxa"/>
            <w:vMerge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system OS</w:t>
            </w:r>
          </w:p>
        </w:tc>
        <w:tc>
          <w:tcPr>
            <w:tcW w:w="656" w:type="dxa"/>
            <w:vMerge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MS Office</w:t>
            </w:r>
          </w:p>
        </w:tc>
        <w:tc>
          <w:tcPr>
            <w:tcW w:w="656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tcBorders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tcBorders>
              <w:bottom w:val="single" w:sz="12" w:space="0" w:color="auto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Zestawy komputerowe PC typ 2 </w:t>
            </w:r>
          </w:p>
        </w:tc>
        <w:tc>
          <w:tcPr>
            <w:tcW w:w="187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komputer</w:t>
            </w:r>
          </w:p>
        </w:tc>
        <w:tc>
          <w:tcPr>
            <w:tcW w:w="65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=SUM(E7:E10) \# "# ##0,00 zł;(# ##0,00 zł)"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  0,00 zł</w:t>
            </w:r>
            <w:r>
              <w:rPr>
                <w:b/>
              </w:rPr>
              <w:fldChar w:fldCharType="end"/>
            </w:r>
          </w:p>
        </w:tc>
        <w:tc>
          <w:tcPr>
            <w:tcW w:w="53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</w:pPr>
            <w:r>
              <w:rPr>
                <w:color w:val="auto"/>
                <w:sz w:val="28"/>
                <w:szCs w:val="28"/>
              </w:rPr>
              <w:fldChar w:fldCharType="begin"/>
            </w:r>
            <w:r>
              <w:rPr>
                <w:color w:val="auto"/>
                <w:sz w:val="28"/>
                <w:szCs w:val="28"/>
              </w:rPr>
              <w:instrText xml:space="preserve"> =PRODUCT(D7;F7) \# "# ##0,00 zł;(# ##0,00 zł)" </w:instrText>
            </w:r>
            <w:r>
              <w:rPr>
                <w:color w:val="auto"/>
                <w:sz w:val="28"/>
                <w:szCs w:val="28"/>
              </w:rPr>
              <w:fldChar w:fldCharType="separate"/>
            </w:r>
            <w:r>
              <w:rPr>
                <w:noProof/>
                <w:color w:val="auto"/>
                <w:sz w:val="28"/>
                <w:szCs w:val="28"/>
              </w:rPr>
              <w:t xml:space="preserve">   0,00 zł</w:t>
            </w:r>
            <w:r>
              <w:rPr>
                <w:color w:val="auto"/>
                <w:sz w:val="28"/>
                <w:szCs w:val="28"/>
              </w:rPr>
              <w:fldChar w:fldCharType="end"/>
            </w: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tcBorders>
              <w:top w:val="single" w:sz="6" w:space="0" w:color="auto"/>
            </w:tcBorders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monitor</w:t>
            </w:r>
          </w:p>
        </w:tc>
        <w:tc>
          <w:tcPr>
            <w:tcW w:w="656" w:type="dxa"/>
            <w:vMerge/>
            <w:tcBorders>
              <w:top w:val="single" w:sz="6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tcBorders>
              <w:top w:val="single" w:sz="6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tcBorders>
              <w:top w:val="single" w:sz="6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tcBorders>
              <w:top w:val="single" w:sz="6" w:space="0" w:color="auto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6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system OS</w:t>
            </w:r>
          </w:p>
        </w:tc>
        <w:tc>
          <w:tcPr>
            <w:tcW w:w="656" w:type="dxa"/>
            <w:vMerge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MS Office</w:t>
            </w:r>
          </w:p>
        </w:tc>
        <w:tc>
          <w:tcPr>
            <w:tcW w:w="656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tcBorders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5317" w:type="dxa"/>
            <w:tcBorders>
              <w:bottom w:val="single" w:sz="12" w:space="0" w:color="auto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</w:pPr>
          </w:p>
        </w:tc>
      </w:tr>
      <w:tr>
        <w:trPr>
          <w:cantSplit/>
          <w:trHeight w:val="567"/>
          <w:jc w:val="center"/>
        </w:trPr>
        <w:tc>
          <w:tcPr>
            <w:tcW w:w="6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Zasilacze awaryjne</w:t>
            </w:r>
          </w:p>
        </w:tc>
        <w:tc>
          <w:tcPr>
            <w:tcW w:w="18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UPS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</w:p>
        </w:tc>
        <w:tc>
          <w:tcPr>
            <w:tcW w:w="14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=SUM(E11) \# "# ##0,00 zł;(# ##0,00 zł)"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  0,00 zł</w:t>
            </w:r>
            <w:r>
              <w:rPr>
                <w:b/>
              </w:rPr>
              <w:fldChar w:fldCharType="end"/>
            </w:r>
          </w:p>
        </w:tc>
        <w:tc>
          <w:tcPr>
            <w:tcW w:w="53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=PRODUCT(D11;F11) \# "# ##0,00 zł;(# ##0,00 zł)"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 xml:space="preserve">   0,00 zł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>
        <w:trPr>
          <w:cantSplit/>
          <w:trHeight w:val="340"/>
          <w:jc w:val="center"/>
        </w:trPr>
        <w:tc>
          <w:tcPr>
            <w:tcW w:w="61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spacing w:after="120"/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12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31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 oferty (brutto):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=SUM(H3:H11) \# "# ##0,00 zł;(# ##0,00 zł)"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 xml:space="preserve">   0,00 zł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>
      <w:pPr>
        <w:spacing w:line="360" w:lineRule="auto"/>
        <w:jc w:val="both"/>
        <w:rPr>
          <w:b/>
          <w:i/>
          <w:color w:val="000000"/>
          <w:sz w:val="22"/>
          <w:szCs w:val="22"/>
          <w:u w:val="single"/>
        </w:rPr>
      </w:pPr>
    </w:p>
    <w:p>
      <w:pPr>
        <w:spacing w:line="360" w:lineRule="auto"/>
        <w:jc w:val="both"/>
        <w:rPr>
          <w:b/>
          <w:i/>
          <w:color w:val="000000"/>
          <w:sz w:val="22"/>
          <w:szCs w:val="22"/>
          <w:u w:val="single"/>
        </w:rPr>
      </w:pPr>
    </w:p>
    <w:p>
      <w:pPr>
        <w:spacing w:line="360" w:lineRule="auto"/>
        <w:jc w:val="both"/>
        <w:rPr>
          <w:b/>
          <w:i/>
          <w:color w:val="000000"/>
          <w:sz w:val="22"/>
          <w:szCs w:val="22"/>
          <w:u w:val="single"/>
        </w:rPr>
        <w:sectPr>
          <w:pgSz w:w="16838" w:h="11906" w:orient="landscape"/>
          <w:pgMar w:top="1418" w:right="1258" w:bottom="1274" w:left="1079" w:header="0" w:footer="708" w:gutter="0"/>
          <w:cols w:space="708"/>
          <w:formProt w:val="0"/>
          <w:titlePg/>
          <w:docGrid w:linePitch="360"/>
        </w:sectPr>
      </w:pPr>
    </w:p>
    <w:p>
      <w:pPr>
        <w:spacing w:line="360" w:lineRule="auto"/>
        <w:jc w:val="both"/>
        <w:rPr>
          <w:b/>
          <w:i/>
          <w:color w:val="000000"/>
          <w:sz w:val="22"/>
          <w:szCs w:val="22"/>
          <w:u w:val="single"/>
        </w:rPr>
      </w:pPr>
    </w:p>
    <w:p>
      <w:pPr>
        <w:numPr>
          <w:ilvl w:val="0"/>
          <w:numId w:val="21"/>
        </w:numPr>
        <w:tabs>
          <w:tab w:val="left" w:pos="852"/>
        </w:tabs>
        <w:overflowPunct/>
        <w:spacing w:line="360" w:lineRule="auto"/>
        <w:rPr>
          <w:sz w:val="22"/>
          <w:szCs w:val="22"/>
        </w:rPr>
      </w:pPr>
      <w:bookmarkStart w:id="1" w:name="_Hlk30083836"/>
      <w:r>
        <w:rPr>
          <w:sz w:val="22"/>
          <w:szCs w:val="22"/>
        </w:rPr>
        <w:t>Zobowiązujemy się do wykonania przedmiotu zamówienia w terminie do dnia: .............. r.</w:t>
      </w:r>
    </w:p>
    <w:p>
      <w:pPr>
        <w:widowControl/>
        <w:numPr>
          <w:ilvl w:val="0"/>
          <w:numId w:val="21"/>
        </w:numPr>
        <w:tabs>
          <w:tab w:val="left" w:pos="852"/>
        </w:tabs>
        <w:suppressAutoHyphens w:val="0"/>
        <w:overflowPunct/>
        <w:spacing w:line="360" w:lineRule="auto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Deklarujemy, iż udzielamy gwarancji na Sprzęt na okresy:</w:t>
      </w:r>
    </w:p>
    <w:p>
      <w:pPr>
        <w:widowControl/>
        <w:numPr>
          <w:ilvl w:val="0"/>
          <w:numId w:val="24"/>
        </w:numPr>
        <w:tabs>
          <w:tab w:val="left" w:pos="852"/>
        </w:tabs>
        <w:suppressAutoHyphens w:val="0"/>
        <w:overflowPunct/>
        <w:spacing w:line="360" w:lineRule="auto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dla zestawów komputerowych (komputery, monitory) okres gwarancji wynosi: ......... miesiące, gwarancja będzie realizowana w systemie: „on-site”, „door-to- door”, „NBD”*,</w:t>
      </w:r>
      <w:r>
        <w:rPr>
          <w:color w:val="000000"/>
          <w:sz w:val="22"/>
          <w:szCs w:val="22"/>
          <w:lang w:eastAsia="pl-PL"/>
        </w:rPr>
        <w:br/>
        <w:t>inaczej (</w:t>
      </w:r>
      <w:r>
        <w:rPr>
          <w:i/>
          <w:color w:val="000000"/>
          <w:sz w:val="20"/>
          <w:szCs w:val="20"/>
          <w:lang w:eastAsia="pl-PL"/>
        </w:rPr>
        <w:t>podać jak</w:t>
      </w:r>
      <w:r>
        <w:rPr>
          <w:color w:val="000000"/>
          <w:sz w:val="22"/>
          <w:szCs w:val="22"/>
          <w:lang w:eastAsia="pl-PL"/>
        </w:rPr>
        <w:t>): ..................</w:t>
      </w:r>
      <w:bookmarkStart w:id="2" w:name="_GoBack"/>
      <w:bookmarkEnd w:id="2"/>
      <w:r>
        <w:rPr>
          <w:color w:val="000000"/>
          <w:sz w:val="22"/>
          <w:szCs w:val="22"/>
          <w:lang w:eastAsia="pl-PL"/>
        </w:rPr>
        <w:t xml:space="preserve">............................................................................................ </w:t>
      </w:r>
    </w:p>
    <w:p>
      <w:pPr>
        <w:widowControl/>
        <w:numPr>
          <w:ilvl w:val="0"/>
          <w:numId w:val="24"/>
        </w:numPr>
        <w:tabs>
          <w:tab w:val="left" w:pos="852"/>
        </w:tabs>
        <w:suppressAutoHyphens w:val="0"/>
        <w:overflowPunct/>
        <w:spacing w:line="360" w:lineRule="auto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dla zasilaczy awaryjnych (UPS) okres gwarancji wynosi: .......... miesiące, gwarancja będzie realizowana w systemie: „on-site”, „door- to-door”, „NBD”*,</w:t>
      </w:r>
      <w:r>
        <w:rPr>
          <w:color w:val="000000"/>
          <w:sz w:val="22"/>
          <w:szCs w:val="22"/>
          <w:lang w:eastAsia="pl-PL"/>
        </w:rPr>
        <w:br/>
        <w:t>inaczej (</w:t>
      </w:r>
      <w:r>
        <w:rPr>
          <w:i/>
          <w:color w:val="000000"/>
          <w:sz w:val="20"/>
          <w:szCs w:val="20"/>
          <w:lang w:eastAsia="pl-PL"/>
        </w:rPr>
        <w:t>podać jak</w:t>
      </w:r>
      <w:r>
        <w:rPr>
          <w:color w:val="000000"/>
          <w:sz w:val="22"/>
          <w:szCs w:val="22"/>
          <w:lang w:eastAsia="pl-PL"/>
        </w:rPr>
        <w:t xml:space="preserve">): ............................................................................................................... </w:t>
      </w:r>
    </w:p>
    <w:p>
      <w:pPr>
        <w:widowControl/>
        <w:numPr>
          <w:ilvl w:val="0"/>
          <w:numId w:val="21"/>
        </w:numPr>
        <w:tabs>
          <w:tab w:val="left" w:pos="852"/>
        </w:tabs>
        <w:suppressAutoHyphens w:val="0"/>
        <w:overflowPunct/>
        <w:spacing w:line="360" w:lineRule="auto"/>
        <w:ind w:left="357" w:hanging="357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Oświadczamy, że </w:t>
      </w:r>
      <w:r>
        <w:rPr>
          <w:color w:val="000000"/>
          <w:sz w:val="22"/>
          <w:szCs w:val="22"/>
        </w:rPr>
        <w:t>termin realizacji naprawy gwarancyjnej dla zestawów komputerowych</w:t>
      </w:r>
      <w:r>
        <w:rPr>
          <w:color w:val="000000"/>
          <w:sz w:val="22"/>
          <w:szCs w:val="22"/>
        </w:rPr>
        <w:br/>
      </w:r>
      <w:r>
        <w:rPr>
          <w:sz w:val="22"/>
          <w:szCs w:val="22"/>
        </w:rPr>
        <w:t xml:space="preserve">(komputer, monitor) nie przekroczy </w:t>
      </w:r>
      <w:r>
        <w:rPr>
          <w:b/>
          <w:sz w:val="22"/>
          <w:szCs w:val="22"/>
        </w:rPr>
        <w:t>....…</w:t>
      </w:r>
      <w:r>
        <w:rPr>
          <w:sz w:val="22"/>
          <w:szCs w:val="22"/>
        </w:rPr>
        <w:t xml:space="preserve"> dni roboczych (maks. 14 dni roboczych), licząc od dnia złożenia zgłoszenia reklamacyjnego.</w:t>
      </w:r>
    </w:p>
    <w:bookmarkEnd w:id="1"/>
    <w:p>
      <w:pPr>
        <w:pStyle w:val="Akapitzlist"/>
        <w:numPr>
          <w:ilvl w:val="0"/>
          <w:numId w:val="21"/>
        </w:numPr>
        <w:overflowPunct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 xml:space="preserve">Oświadczamy, że </w:t>
      </w:r>
      <w:r>
        <w:rPr>
          <w:color w:val="000000"/>
          <w:sz w:val="22"/>
          <w:szCs w:val="22"/>
        </w:rPr>
        <w:t xml:space="preserve">oferowane przez nas komputery, monitory </w:t>
      </w:r>
      <w:r>
        <w:rPr>
          <w:color w:val="000000"/>
          <w:sz w:val="22"/>
          <w:szCs w:val="22"/>
          <w:lang w:eastAsia="pl-PL"/>
        </w:rPr>
        <w:t>posiadają:</w:t>
      </w:r>
      <w:r>
        <w:rPr>
          <w:rFonts w:eastAsia="Calibri"/>
          <w:sz w:val="22"/>
          <w:szCs w:val="22"/>
          <w:lang w:eastAsia="en-US"/>
        </w:rPr>
        <w:t xml:space="preserve"> certyfikat TCO</w:t>
      </w:r>
      <w:r>
        <w:rPr>
          <w:color w:val="000000"/>
          <w:sz w:val="22"/>
          <w:szCs w:val="22"/>
          <w:lang w:eastAsia="pl-PL"/>
        </w:rPr>
        <w:t xml:space="preserve">  </w:t>
      </w:r>
      <w:r>
        <w:rPr>
          <w:b/>
          <w:color w:val="000000"/>
          <w:sz w:val="22"/>
          <w:szCs w:val="22"/>
          <w:lang w:eastAsia="pl-PL"/>
        </w:rPr>
        <w:t>tak /nie</w:t>
      </w:r>
      <w:r>
        <w:rPr>
          <w:color w:val="000000"/>
          <w:sz w:val="22"/>
          <w:szCs w:val="22"/>
          <w:lang w:eastAsia="pl-PL"/>
        </w:rPr>
        <w:t xml:space="preserve">, certyfikat Energy Star  </w:t>
      </w:r>
      <w:r>
        <w:rPr>
          <w:b/>
          <w:color w:val="000000"/>
          <w:sz w:val="22"/>
          <w:szCs w:val="22"/>
          <w:lang w:eastAsia="pl-PL"/>
        </w:rPr>
        <w:t>tak /nie</w:t>
      </w:r>
      <w:r>
        <w:rPr>
          <w:color w:val="000000"/>
          <w:sz w:val="22"/>
          <w:szCs w:val="22"/>
          <w:lang w:eastAsia="pl-PL"/>
        </w:rPr>
        <w:t xml:space="preserve">, deklarację zgodności CE  </w:t>
      </w:r>
      <w:r>
        <w:rPr>
          <w:b/>
          <w:color w:val="000000"/>
          <w:sz w:val="22"/>
          <w:szCs w:val="22"/>
          <w:lang w:eastAsia="pl-PL"/>
        </w:rPr>
        <w:t>tak /nie</w:t>
      </w:r>
      <w:r>
        <w:t xml:space="preserve"> *</w:t>
      </w:r>
      <w:r>
        <w:rPr>
          <w:color w:val="000000"/>
          <w:sz w:val="22"/>
          <w:szCs w:val="22"/>
          <w:lang w:eastAsia="pl-PL"/>
        </w:rPr>
        <w:t>.</w:t>
      </w:r>
    </w:p>
    <w:p>
      <w:pPr>
        <w:pStyle w:val="Akapitzlist"/>
        <w:numPr>
          <w:ilvl w:val="0"/>
          <w:numId w:val="21"/>
        </w:numPr>
        <w:overflowPunct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Oświadczamy, że oferowane przez nas komputery i monitory posiadają wpis na stronie internetowej </w:t>
      </w:r>
      <w:hyperlink r:id="rId15" w:history="1">
        <w:r>
          <w:rPr>
            <w:rStyle w:val="Hipercze"/>
            <w:sz w:val="22"/>
            <w:szCs w:val="22"/>
          </w:rPr>
          <w:t>https://tcocertified.com/product-finder/</w:t>
        </w:r>
      </w:hyperlink>
    </w:p>
    <w:p>
      <w:pPr>
        <w:pStyle w:val="Akapitzlist"/>
        <w:numPr>
          <w:ilvl w:val="0"/>
          <w:numId w:val="21"/>
        </w:numPr>
        <w:overflowPunct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oferowane przez nas zasilacze awaryjne (UPS) posiadają certyfikat CE.</w:t>
      </w:r>
    </w:p>
    <w:p>
      <w:pPr>
        <w:jc w:val="both"/>
        <w:rPr>
          <w:rFonts w:eastAsia="Calibri"/>
          <w:b/>
          <w:sz w:val="22"/>
          <w:szCs w:val="22"/>
          <w:lang w:eastAsia="en-US"/>
        </w:rPr>
      </w:pPr>
    </w:p>
    <w:p>
      <w:pPr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Pozostałe oświadczenia dotyczące postanowień specyfikacji istotnych warunków zamówienia.</w:t>
      </w:r>
    </w:p>
    <w:p>
      <w:pPr>
        <w:jc w:val="both"/>
        <w:rPr>
          <w:rFonts w:eastAsia="Calibri"/>
          <w:b/>
          <w:sz w:val="22"/>
          <w:szCs w:val="22"/>
          <w:lang w:eastAsia="en-US"/>
        </w:rPr>
      </w:pPr>
    </w:p>
    <w:p>
      <w:pPr>
        <w:pStyle w:val="Akapitzlist"/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Oświadczamy, że zapoznaliśmy się z dokumentacją postępowania udostępnioną przez Zamawiającego i nie wnosimy do niej żadnych zastrzeżeń oraz, że zamówienie będzie realizowane zgodnie z wszystkimi wymaganiami Zamawiającego określonymi w Opisie Istotnych Warunków Zamówienia i jego załącznikach a także, że uzyskaliśmy od Zamawiającego wszelkie niezbędne informacje do przygotowania oferty.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Przyjmujemy zasady płatności określone we wzorze umowy, stanowiącym załącznik nr 6. do OIWZ.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Oświadczamy, że poniższe części zamówienia zamierzamy powierzyć następującemu podwykonawcy: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Oświadczamy, że wypełniliśmy obowiązki informacyjne przewidziane w art. 13 lub art. 14 RODO** wobec osób fizycznych, od których dane osobowe bezpośrednio lub pośrednio pozyskaliśmy w celu ubiegania się o udzielenie zamówienia publicznego w niniejszym postępowaniu. ***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Uważamy się za związanych niniejszą ofertą przez czas wskazany w opisie istotnych warunków zamówienia.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Oświadczamy, że załączony do opisu istotnych warunków zamówienia wzór umowy, został przez nas zaakceptowany bez zastrzeżeń i zobowiązujemy się, w przypadku wyboru naszej oferty, do </w:t>
      </w:r>
      <w:r>
        <w:rPr>
          <w:sz w:val="22"/>
          <w:szCs w:val="22"/>
        </w:rPr>
        <w:lastRenderedPageBreak/>
        <w:t>zawarcia umowy na warunkach w niej zawartych (wraz z załącznikami), w miejscu</w:t>
      </w:r>
      <w:r>
        <w:rPr>
          <w:sz w:val="22"/>
          <w:szCs w:val="22"/>
        </w:rPr>
        <w:br/>
        <w:t>i terminie określonym przez Zamawiającego.</w:t>
      </w:r>
    </w:p>
    <w:p>
      <w:pPr>
        <w:numPr>
          <w:ilvl w:val="0"/>
          <w:numId w:val="22"/>
        </w:numPr>
        <w:overflowPunct/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Załącznikami do niniejszego formularza, stanowiącymi integralną część oferty są:</w:t>
      </w:r>
    </w:p>
    <w:p>
      <w:pPr>
        <w:overflowPunct/>
        <w:spacing w:line="360" w:lineRule="auto"/>
        <w:ind w:left="357"/>
        <w:rPr>
          <w:sz w:val="22"/>
          <w:szCs w:val="22"/>
        </w:rPr>
      </w:pPr>
    </w:p>
    <w:tbl>
      <w:tblPr>
        <w:tblW w:w="9310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09"/>
        <w:gridCol w:w="7630"/>
        <w:gridCol w:w="1171"/>
      </w:tblGrid>
      <w:tr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nazwa dokumentu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nr zał.</w:t>
            </w:r>
          </w:p>
        </w:tc>
      </w:tr>
      <w:tr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1)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Wykaz osób do kontaktów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....</w:t>
            </w:r>
          </w:p>
        </w:tc>
      </w:tr>
      <w:tr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2)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tabs>
                <w:tab w:val="left" w:pos="7797"/>
              </w:tabs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Aktualny odpis z właściwego rejestru albo aktualnego zaświadczenia o wpisie do ewidencji działalności gospodarczej, wystawione nie wcześniej niż 6 miesięcy przed upływem terminu składania ofert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….</w:t>
            </w:r>
          </w:p>
        </w:tc>
      </w:tr>
      <w:tr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3)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Wykaz wykonanych usług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.....</w:t>
            </w:r>
          </w:p>
        </w:tc>
      </w:tr>
      <w:tr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4) 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Dokumenty potwierdzające, że usługi wymienione w wykazie usług zostały wykonane należycie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....</w:t>
            </w:r>
          </w:p>
        </w:tc>
      </w:tr>
      <w:tr>
        <w:trPr>
          <w:jc w:val="center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5)</w:t>
            </w:r>
          </w:p>
        </w:tc>
        <w:tc>
          <w:tcPr>
            <w:tcW w:w="7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tabs>
                <w:tab w:val="left" w:pos="7797"/>
              </w:tabs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Oświadczenie o spełnieniu warunków udziału w postępowaniu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....</w:t>
            </w:r>
          </w:p>
        </w:tc>
      </w:tr>
      <w:tr>
        <w:trPr>
          <w:trHeight w:val="362"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6)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tabs>
                <w:tab w:val="left" w:pos="7797"/>
              </w:tabs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Pełnomocnictwo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overflowPunct/>
              <w:snapToGrid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zał. nr .....</w:t>
            </w:r>
          </w:p>
        </w:tc>
      </w:tr>
    </w:tbl>
    <w:p>
      <w:pPr>
        <w:overflowPunct/>
        <w:spacing w:line="360" w:lineRule="auto"/>
        <w:rPr>
          <w:sz w:val="22"/>
          <w:szCs w:val="22"/>
        </w:rPr>
      </w:pPr>
    </w:p>
    <w:p>
      <w:pPr>
        <w:overflowPunct/>
        <w:spacing w:line="360" w:lineRule="auto"/>
        <w:rPr>
          <w:sz w:val="22"/>
          <w:szCs w:val="22"/>
        </w:rPr>
      </w:pPr>
    </w:p>
    <w:p>
      <w:pPr>
        <w:overflowPunct/>
        <w:spacing w:line="360" w:lineRule="auto"/>
        <w:rPr>
          <w:sz w:val="22"/>
          <w:szCs w:val="22"/>
        </w:rPr>
      </w:pPr>
    </w:p>
    <w:p>
      <w:pPr>
        <w:overflowPunct/>
        <w:spacing w:line="360" w:lineRule="auto"/>
        <w:rPr>
          <w:sz w:val="22"/>
          <w:szCs w:val="22"/>
        </w:rPr>
      </w:pPr>
    </w:p>
    <w:p>
      <w:pPr>
        <w:tabs>
          <w:tab w:val="left" w:pos="9498"/>
        </w:tabs>
        <w:ind w:left="4820" w:hanging="4820"/>
        <w:rPr>
          <w:sz w:val="22"/>
          <w:szCs w:val="22"/>
          <w:u w:val="single"/>
          <w:lang w:eastAsia="en-US"/>
        </w:rPr>
      </w:pPr>
      <w:r>
        <w:rPr>
          <w:sz w:val="22"/>
          <w:szCs w:val="22"/>
        </w:rPr>
        <w:t>................................., dn. ....................... r.</w:t>
      </w:r>
    </w:p>
    <w:p>
      <w:pPr>
        <w:pStyle w:val="Standardowy0"/>
        <w:jc w:val="right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............................................................................................................</w:t>
      </w:r>
    </w:p>
    <w:p>
      <w:pPr>
        <w:pStyle w:val="Standardowy0"/>
        <w:ind w:left="5664" w:firstLine="708"/>
        <w:jc w:val="both"/>
        <w:rPr>
          <w:rFonts w:ascii="Times New Roman" w:hAnsi="Times New Roman"/>
          <w:i/>
          <w:sz w:val="17"/>
        </w:rPr>
      </w:pPr>
      <w:r>
        <w:rPr>
          <w:rFonts w:ascii="Times New Roman" w:hAnsi="Times New Roman"/>
          <w:sz w:val="17"/>
        </w:rPr>
        <w:t>pieczęć i podpis</w:t>
      </w:r>
    </w:p>
    <w:p>
      <w:pPr>
        <w:pStyle w:val="Standardowy0"/>
        <w:ind w:left="5529" w:right="567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i/>
          <w:sz w:val="17"/>
        </w:rPr>
        <w:t>(Podpis osoby uprawnionej lub osób uprawnionych do reprezentowania Wykonawcy w dokumentach rejestrowych lub we właściwym upoważnieniu)</w:t>
      </w:r>
    </w:p>
    <w:p>
      <w:pPr>
        <w:rPr>
          <w:lang w:eastAsia="en-US"/>
        </w:rPr>
      </w:pPr>
    </w:p>
    <w:p>
      <w:pPr>
        <w:rPr>
          <w:lang w:eastAsia="en-US"/>
        </w:rPr>
      </w:pPr>
    </w:p>
    <w:p>
      <w:pPr>
        <w:rPr>
          <w:lang w:eastAsia="en-US"/>
        </w:rPr>
      </w:pPr>
    </w:p>
    <w:p>
      <w:pPr>
        <w:pStyle w:val="NormalnyWeb"/>
        <w:widowControl/>
        <w:spacing w:before="120" w:after="0" w:line="360" w:lineRule="auto"/>
        <w:rPr>
          <w:b/>
          <w:sz w:val="18"/>
          <w:szCs w:val="18"/>
          <w:u w:val="single"/>
          <w:lang w:eastAsia="en-US"/>
        </w:rPr>
      </w:pP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</w:t>
      </w:r>
      <w:bookmarkStart w:id="3" w:name="_Hlk33514677"/>
      <w:r>
        <w:rPr>
          <w:sz w:val="18"/>
          <w:szCs w:val="18"/>
        </w:rPr>
        <w:t>niepotrzebne/ niewłaściwe skreślić</w:t>
      </w:r>
      <w:bookmarkEnd w:id="3"/>
    </w:p>
    <w:p>
      <w:pPr>
        <w:pStyle w:val="Tekstprzypisudolnego"/>
        <w:jc w:val="both"/>
        <w:rPr>
          <w:sz w:val="18"/>
          <w:szCs w:val="18"/>
        </w:rPr>
      </w:pPr>
      <w:r>
        <w:rPr>
          <w:sz w:val="18"/>
          <w:szCs w:val="18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NormalnyWeb"/>
        <w:spacing w:line="276" w:lineRule="auto"/>
        <w:ind w:left="142" w:hanging="142"/>
        <w:rPr>
          <w:sz w:val="20"/>
          <w:lang w:eastAsia="pl-PL"/>
        </w:rPr>
      </w:pPr>
      <w:r>
        <w:rPr>
          <w:sz w:val="18"/>
          <w:szCs w:val="18"/>
          <w:lang w:eastAsia="en-US"/>
        </w:rPr>
        <w:t xml:space="preserve">*** </w:t>
      </w:r>
      <w:r>
        <w:rPr>
          <w:color w:val="000000"/>
          <w:sz w:val="18"/>
          <w:szCs w:val="18"/>
        </w:rPr>
        <w:t xml:space="preserve">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pgSz w:w="11906" w:h="16838"/>
      <w:pgMar w:top="1258" w:right="1274" w:bottom="1079" w:left="1418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Sans L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AE49F1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415000F"/>
    <w:name w:val="WW8Num4022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2"/>
      </w:rPr>
    </w:lvl>
  </w:abstractNum>
  <w:abstractNum w:abstractNumId="2">
    <w:nsid w:val="00000002"/>
    <w:multiLevelType w:val="singleLevel"/>
    <w:tmpl w:val="E25A482C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4"/>
    <w:multiLevelType w:val="singleLevel"/>
    <w:tmpl w:val="AA30895A"/>
    <w:name w:val="WW8Num4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145" w:hanging="360"/>
      </w:pPr>
      <w:rPr>
        <w:rFonts w:cs="Times New Roman" w:hint="default"/>
        <w:sz w:val="22"/>
        <w:szCs w:val="22"/>
      </w:rPr>
    </w:lvl>
  </w:abstractNum>
  <w:abstractNum w:abstractNumId="8">
    <w:nsid w:val="00000009"/>
    <w:multiLevelType w:val="singleLevel"/>
    <w:tmpl w:val="AD16ABD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9">
    <w:nsid w:val="0000000A"/>
    <w:multiLevelType w:val="singleLevel"/>
    <w:tmpl w:val="0000001B"/>
    <w:name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  <w:spacing w:val="2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multilevel"/>
    <w:tmpl w:val="3870A7F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2">
    <w:nsid w:val="0000000E"/>
    <w:multiLevelType w:val="multilevel"/>
    <w:tmpl w:val="DB969186"/>
    <w:styleLink w:val="Styl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color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3">
    <w:nsid w:val="0000000F"/>
    <w:multiLevelType w:val="multilevel"/>
    <w:tmpl w:val="038C53B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0000012"/>
    <w:multiLevelType w:val="multilevel"/>
    <w:tmpl w:val="484855B6"/>
    <w:name w:val="Outlin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sz w:val="22"/>
        <w:szCs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00" w:hanging="360"/>
      </w:pPr>
      <w:rPr>
        <w:rFonts w:hint="default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pacing w:val="6"/>
        <w:sz w:val="22"/>
        <w:szCs w:val="22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00000018"/>
    <w:multiLevelType w:val="multilevel"/>
    <w:tmpl w:val="00000018"/>
    <w:name w:val="WW8Num1522222222222222"/>
    <w:lvl w:ilvl="0">
      <w:start w:val="1"/>
      <w:numFmt w:val="decimal"/>
      <w:lvlText w:val="%1."/>
      <w:lvlJc w:val="left"/>
      <w:pPr>
        <w:tabs>
          <w:tab w:val="num" w:pos="3893"/>
        </w:tabs>
        <w:ind w:left="4613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0000001B"/>
    <w:multiLevelType w:val="singleLevel"/>
    <w:tmpl w:val="0000001B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hint="default"/>
        <w:sz w:val="22"/>
        <w:szCs w:val="22"/>
        <w:lang w:eastAsia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Arial" w:hint="default"/>
        <w:b w:val="0"/>
        <w:i w:val="0"/>
        <w:sz w:val="22"/>
        <w:szCs w:val="22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>
    <w:nsid w:val="0000001F"/>
    <w:multiLevelType w:val="singleLevel"/>
    <w:tmpl w:val="0000001F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2351" w:hanging="360"/>
      </w:pPr>
      <w:rPr>
        <w:rFonts w:hint="default"/>
        <w:sz w:val="22"/>
        <w:szCs w:val="22"/>
      </w:rPr>
    </w:lvl>
  </w:abstractNum>
  <w:abstractNum w:abstractNumId="28">
    <w:nsid w:val="00000020"/>
    <w:multiLevelType w:val="multi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0000022"/>
    <w:multiLevelType w:val="singleLevel"/>
    <w:tmpl w:val="0000002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/>
        <w:bCs/>
        <w:kern w:val="1"/>
        <w:sz w:val="22"/>
        <w:szCs w:val="22"/>
        <w:lang w:eastAsia="hi-IN" w:bidi="hi-IN"/>
      </w:rPr>
    </w:lvl>
  </w:abstractNum>
  <w:abstractNum w:abstractNumId="31">
    <w:nsid w:val="00000023"/>
    <w:multiLevelType w:val="multilevel"/>
    <w:tmpl w:val="27425CD6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eastAsia="Arial Unicode MS"/>
        <w:b w:val="0"/>
        <w:i w:val="0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0000024"/>
    <w:multiLevelType w:val="multilevel"/>
    <w:tmpl w:val="B90A472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>
    <w:nsid w:val="00000028"/>
    <w:multiLevelType w:val="singleLevel"/>
    <w:tmpl w:val="00000028"/>
    <w:name w:val="WW8Num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34">
    <w:nsid w:val="0000002A"/>
    <w:multiLevelType w:val="multi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10" w:hanging="93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pacing w:val="6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pacing w:val="6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pacing w:val="6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pacing w:val="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pacing w:val="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pacing w:val="6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pacing w:val="6"/>
        <w:sz w:val="22"/>
        <w:szCs w:val="22"/>
      </w:rPr>
    </w:lvl>
  </w:abstractNum>
  <w:abstractNum w:abstractNumId="35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Arial"/>
        <w:sz w:val="22"/>
        <w:szCs w:val="22"/>
        <w:lang w:eastAsia="en-US"/>
      </w:rPr>
    </w:lvl>
  </w:abstractNum>
  <w:abstractNum w:abstractNumId="36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pacing w:val="6"/>
        <w:sz w:val="22"/>
        <w:szCs w:val="22"/>
      </w:rPr>
    </w:lvl>
  </w:abstractNum>
  <w:abstractNum w:abstractNumId="37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8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9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40">
    <w:nsid w:val="00000030"/>
    <w:multiLevelType w:val="multilevel"/>
    <w:tmpl w:val="00000030"/>
    <w:name w:val="WW8Num48"/>
    <w:lvl w:ilvl="0">
      <w:start w:val="1"/>
      <w:numFmt w:val="decimal"/>
      <w:lvlText w:val="%1)"/>
      <w:lvlJc w:val="left"/>
      <w:pPr>
        <w:tabs>
          <w:tab w:val="num" w:pos="-73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3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3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3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3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3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3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3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3"/>
        </w:tabs>
        <w:ind w:left="6404" w:hanging="180"/>
      </w:pPr>
    </w:lvl>
  </w:abstractNum>
  <w:abstractNum w:abstractNumId="41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 w:hint="default"/>
      </w:rPr>
    </w:lvl>
  </w:abstractNum>
  <w:abstractNum w:abstractNumId="42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43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</w:abstractNum>
  <w:abstractNum w:abstractNumId="44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45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46">
    <w:nsid w:val="00000036"/>
    <w:multiLevelType w:val="singleLevel"/>
    <w:tmpl w:val="00000036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47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sz w:val="22"/>
        <w:szCs w:val="22"/>
      </w:rPr>
    </w:lvl>
  </w:abstractNum>
  <w:abstractNum w:abstractNumId="48">
    <w:nsid w:val="00000038"/>
    <w:multiLevelType w:val="multilevel"/>
    <w:tmpl w:val="00000038"/>
    <w:name w:val="WW8Num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pacing w:val="6"/>
        <w:sz w:val="22"/>
        <w:szCs w:val="22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9">
    <w:nsid w:val="00000039"/>
    <w:multiLevelType w:val="multilevel"/>
    <w:tmpl w:val="770C85AE"/>
    <w:name w:val="WW8Num57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0">
    <w:nsid w:val="0000003B"/>
    <w:multiLevelType w:val="multilevel"/>
    <w:tmpl w:val="0000003B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>
    <w:nsid w:val="0000003E"/>
    <w:multiLevelType w:val="multilevel"/>
    <w:tmpl w:val="040A3C1C"/>
    <w:name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2">
    <w:nsid w:val="00000040"/>
    <w:multiLevelType w:val="multilevel"/>
    <w:tmpl w:val="00000040"/>
    <w:name w:val="WW8Num65"/>
    <w:lvl w:ilvl="0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3">
    <w:nsid w:val="00000044"/>
    <w:multiLevelType w:val="multilevel"/>
    <w:tmpl w:val="00000044"/>
    <w:name w:val="WW8Num71"/>
    <w:lvl w:ilvl="0">
      <w:numFmt w:val="bullet"/>
      <w:lvlText w:val=""/>
      <w:lvlJc w:val="left"/>
      <w:pPr>
        <w:tabs>
          <w:tab w:val="num" w:pos="0"/>
        </w:tabs>
        <w:ind w:left="785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4">
    <w:nsid w:val="00000049"/>
    <w:multiLevelType w:val="multilevel"/>
    <w:tmpl w:val="00000049"/>
    <w:name w:val="WW8Num76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5">
    <w:nsid w:val="0000004B"/>
    <w:multiLevelType w:val="multilevel"/>
    <w:tmpl w:val="0000004B"/>
    <w:name w:val="WW8Num78"/>
    <w:lvl w:ilvl="0">
      <w:numFmt w:val="bullet"/>
      <w:lvlText w:val=""/>
      <w:lvlJc w:val="left"/>
      <w:pPr>
        <w:tabs>
          <w:tab w:val="num" w:pos="0"/>
        </w:tabs>
        <w:ind w:left="78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6">
    <w:nsid w:val="0000004C"/>
    <w:multiLevelType w:val="multilevel"/>
    <w:tmpl w:val="0000004C"/>
    <w:name w:val="WW8Num79"/>
    <w:lvl w:ilvl="0">
      <w:start w:val="1"/>
      <w:numFmt w:val="lowerLetter"/>
      <w:lvlText w:val="%1)"/>
      <w:lvlJc w:val="left"/>
      <w:pPr>
        <w:tabs>
          <w:tab w:val="num" w:pos="709"/>
        </w:tabs>
        <w:ind w:left="425" w:hanging="425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>
    <w:nsid w:val="0000004F"/>
    <w:multiLevelType w:val="multilevel"/>
    <w:tmpl w:val="1D54743E"/>
    <w:name w:val="WW8Num82"/>
    <w:lvl w:ilvl="0">
      <w:start w:val="1"/>
      <w:numFmt w:val="lowerRoman"/>
      <w:lvlText w:val="%1."/>
      <w:lvlJc w:val="right"/>
      <w:pPr>
        <w:ind w:left="1445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8">
    <w:nsid w:val="00000052"/>
    <w:multiLevelType w:val="multilevel"/>
    <w:tmpl w:val="C174103E"/>
    <w:name w:val="WW8Num10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98" w:hanging="180"/>
      </w:pPr>
    </w:lvl>
  </w:abstractNum>
  <w:abstractNum w:abstractNumId="59">
    <w:nsid w:val="00000054"/>
    <w:multiLevelType w:val="singleLevel"/>
    <w:tmpl w:val="00000054"/>
    <w:name w:val="WW8Num9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sz w:val="22"/>
        <w:szCs w:val="22"/>
      </w:rPr>
    </w:lvl>
  </w:abstractNum>
  <w:abstractNum w:abstractNumId="60">
    <w:nsid w:val="00000055"/>
    <w:multiLevelType w:val="singleLevel"/>
    <w:tmpl w:val="00000055"/>
    <w:name w:val="WW8Num88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61">
    <w:nsid w:val="00000056"/>
    <w:multiLevelType w:val="singleLevel"/>
    <w:tmpl w:val="00000056"/>
    <w:name w:val="WW8Num87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2">
    <w:nsid w:val="009E4EBE"/>
    <w:multiLevelType w:val="multilevel"/>
    <w:tmpl w:val="3E387F56"/>
    <w:lvl w:ilvl="0">
      <w:start w:val="1"/>
      <w:numFmt w:val="upperRoman"/>
      <w:lvlText w:val="%1."/>
      <w:lvlJc w:val="left"/>
      <w:pPr>
        <w:ind w:left="2989" w:hanging="72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Listapunktowana1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1A40C4E"/>
    <w:multiLevelType w:val="hybridMultilevel"/>
    <w:tmpl w:val="7F50A69C"/>
    <w:name w:val="WW8Num114"/>
    <w:lvl w:ilvl="0" w:tplc="F56A7F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023F4AC2"/>
    <w:multiLevelType w:val="hybridMultilevel"/>
    <w:tmpl w:val="A68E0694"/>
    <w:name w:val="WW8Num1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5070B2">
      <w:start w:val="1"/>
      <w:numFmt w:val="upperRoman"/>
      <w:lvlText w:val="%2."/>
      <w:lvlJc w:val="left"/>
      <w:pPr>
        <w:ind w:left="1800" w:hanging="72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02CC7F4B"/>
    <w:multiLevelType w:val="hybridMultilevel"/>
    <w:tmpl w:val="65B2ED18"/>
    <w:name w:val="WW8Num152222222222222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7086B1B"/>
    <w:multiLevelType w:val="multilevel"/>
    <w:tmpl w:val="8C82FFBC"/>
    <w:name w:val="WW8Num15222222222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>
    <w:nsid w:val="0BB95715"/>
    <w:multiLevelType w:val="hybridMultilevel"/>
    <w:tmpl w:val="FF96EC24"/>
    <w:styleLink w:val="11111111111"/>
    <w:lvl w:ilvl="0" w:tplc="17C8AE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D1E7A97"/>
    <w:multiLevelType w:val="multilevel"/>
    <w:tmpl w:val="0415001F"/>
    <w:styleLink w:val="1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9">
    <w:nsid w:val="16B2586B"/>
    <w:multiLevelType w:val="hybridMultilevel"/>
    <w:tmpl w:val="8AB85FE6"/>
    <w:name w:val="WW8Num83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70F5780"/>
    <w:multiLevelType w:val="hybridMultilevel"/>
    <w:tmpl w:val="B8F87A12"/>
    <w:name w:val="WW8Num11222"/>
    <w:lvl w:ilvl="0" w:tplc="0C2AE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17781CB9"/>
    <w:multiLevelType w:val="hybridMultilevel"/>
    <w:tmpl w:val="55484558"/>
    <w:name w:val="WW8Num152222"/>
    <w:lvl w:ilvl="0" w:tplc="0000001B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A6B3FD1"/>
    <w:multiLevelType w:val="hybridMultilevel"/>
    <w:tmpl w:val="E812B256"/>
    <w:lvl w:ilvl="0" w:tplc="10F0225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C2C00CE"/>
    <w:multiLevelType w:val="hybridMultilevel"/>
    <w:tmpl w:val="130CF740"/>
    <w:name w:val="WW8Num24222"/>
    <w:lvl w:ilvl="0" w:tplc="046026F0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4">
    <w:nsid w:val="1CED5AA2"/>
    <w:multiLevelType w:val="hybridMultilevel"/>
    <w:tmpl w:val="338E4E76"/>
    <w:styleLink w:val="Styl221"/>
    <w:lvl w:ilvl="0" w:tplc="903E26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E7E0AF2"/>
    <w:multiLevelType w:val="hybridMultilevel"/>
    <w:tmpl w:val="37D4525C"/>
    <w:name w:val="WW8Num1522222"/>
    <w:lvl w:ilvl="0" w:tplc="3C0AB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F401DE2"/>
    <w:multiLevelType w:val="multilevel"/>
    <w:tmpl w:val="E94A5690"/>
    <w:name w:val="WW8Num152222222222"/>
    <w:lvl w:ilvl="0">
      <w:start w:val="2"/>
      <w:numFmt w:val="decimal"/>
      <w:lvlText w:val="%1."/>
      <w:lvlJc w:val="left"/>
      <w:pPr>
        <w:tabs>
          <w:tab w:val="num" w:pos="3893"/>
        </w:tabs>
        <w:ind w:left="4613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7">
    <w:nsid w:val="2069266E"/>
    <w:multiLevelType w:val="hybridMultilevel"/>
    <w:tmpl w:val="A1F840B8"/>
    <w:name w:val="WW8Num1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1090FBD"/>
    <w:multiLevelType w:val="hybridMultilevel"/>
    <w:tmpl w:val="EF60D5BA"/>
    <w:name w:val="WW8Num15222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3837FC0"/>
    <w:multiLevelType w:val="multilevel"/>
    <w:tmpl w:val="2AFC9340"/>
    <w:styleLink w:val="11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0">
    <w:nsid w:val="2897657E"/>
    <w:multiLevelType w:val="singleLevel"/>
    <w:tmpl w:val="0000001B"/>
    <w:name w:val="WW8Num15222222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</w:abstractNum>
  <w:abstractNum w:abstractNumId="81">
    <w:nsid w:val="29B83D07"/>
    <w:multiLevelType w:val="hybridMultilevel"/>
    <w:tmpl w:val="F8C41B2E"/>
    <w:name w:val="WW8Num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2A703B6C"/>
    <w:multiLevelType w:val="hybridMultilevel"/>
    <w:tmpl w:val="B04614AA"/>
    <w:name w:val="WW8Num15222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C3B0377"/>
    <w:multiLevelType w:val="hybridMultilevel"/>
    <w:tmpl w:val="AF469778"/>
    <w:styleLink w:val="11111114"/>
    <w:lvl w:ilvl="0" w:tplc="847AAA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2D7F13FB"/>
    <w:multiLevelType w:val="hybridMultilevel"/>
    <w:tmpl w:val="BFDABC6C"/>
    <w:name w:val="WW8Num1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9BC1546"/>
    <w:multiLevelType w:val="multilevel"/>
    <w:tmpl w:val="C518CE36"/>
    <w:styleLink w:val="1111111111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>
    <w:nsid w:val="3A592F91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>
    <w:nsid w:val="3DAD4BC8"/>
    <w:multiLevelType w:val="hybridMultilevel"/>
    <w:tmpl w:val="0A220744"/>
    <w:name w:val="WW8Num15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F2F227E"/>
    <w:multiLevelType w:val="hybridMultilevel"/>
    <w:tmpl w:val="838E45EA"/>
    <w:lvl w:ilvl="0" w:tplc="3E3027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91">
    <w:nsid w:val="4556479E"/>
    <w:multiLevelType w:val="hybridMultilevel"/>
    <w:tmpl w:val="8690CB98"/>
    <w:name w:val="WW8Num1522222222"/>
    <w:lvl w:ilvl="0" w:tplc="3C0AB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46865774"/>
    <w:multiLevelType w:val="multilevel"/>
    <w:tmpl w:val="8C6448C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3">
    <w:nsid w:val="47DB5A21"/>
    <w:multiLevelType w:val="multilevel"/>
    <w:tmpl w:val="0415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4">
    <w:nsid w:val="4A427DE1"/>
    <w:multiLevelType w:val="hybridMultilevel"/>
    <w:tmpl w:val="46FEEC64"/>
    <w:styleLink w:val="1111115"/>
    <w:lvl w:ilvl="0" w:tplc="51F0BD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F3D1CE9"/>
    <w:multiLevelType w:val="hybridMultilevel"/>
    <w:tmpl w:val="FD4E48B8"/>
    <w:name w:val="WW8Num15222"/>
    <w:lvl w:ilvl="0" w:tplc="B11E7AC4">
      <w:start w:val="1"/>
      <w:numFmt w:val="lowerLetter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AC8988">
      <w:start w:val="1"/>
      <w:numFmt w:val="upperRoman"/>
      <w:lvlText w:val="%3."/>
      <w:lvlJc w:val="left"/>
      <w:pPr>
        <w:ind w:left="2340" w:hanging="720"/>
      </w:pPr>
      <w:rPr>
        <w:rFonts w:hint="default"/>
        <w:b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4FD57360"/>
    <w:multiLevelType w:val="multilevel"/>
    <w:tmpl w:val="0D6C6A2C"/>
    <w:styleLink w:val="11111111121"/>
    <w:lvl w:ilvl="0">
      <w:start w:val="1"/>
      <w:numFmt w:val="decimal"/>
      <w:pStyle w:val="Listanumerowana3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00000A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8">
    <w:nsid w:val="502D10C1"/>
    <w:multiLevelType w:val="multilevel"/>
    <w:tmpl w:val="427E7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color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99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100">
    <w:nsid w:val="55BD7B65"/>
    <w:multiLevelType w:val="hybridMultilevel"/>
    <w:tmpl w:val="3FA4F20C"/>
    <w:name w:val="WW8Num1522222222222"/>
    <w:lvl w:ilvl="0" w:tplc="53322F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8E0D90"/>
    <w:multiLevelType w:val="hybridMultilevel"/>
    <w:tmpl w:val="B70E0502"/>
    <w:styleLink w:val="1111111111"/>
    <w:lvl w:ilvl="0" w:tplc="1968E916">
      <w:start w:val="1"/>
      <w:numFmt w:val="decimal"/>
      <w:lvlText w:val="%1)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2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3242AD7"/>
    <w:multiLevelType w:val="hybridMultilevel"/>
    <w:tmpl w:val="6B7CD402"/>
    <w:name w:val="WW8Num1332"/>
    <w:styleLink w:val="11111111112"/>
    <w:lvl w:ilvl="0" w:tplc="E662B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B586A6A"/>
    <w:multiLevelType w:val="hybridMultilevel"/>
    <w:tmpl w:val="69F66C64"/>
    <w:name w:val="WW8Num15222222222222"/>
    <w:lvl w:ilvl="0" w:tplc="00000020">
      <w:start w:val="1"/>
      <w:numFmt w:val="decimal"/>
      <w:lvlText w:val="%1)"/>
      <w:lvlJc w:val="left"/>
      <w:pPr>
        <w:ind w:left="720" w:hanging="360"/>
      </w:pPr>
      <w:rPr>
        <w:spacing w:val="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6">
    <w:nsid w:val="6E422951"/>
    <w:multiLevelType w:val="hybridMultilevel"/>
    <w:tmpl w:val="185CD2FA"/>
    <w:name w:val="WW8Num102"/>
    <w:styleLink w:val="11111113"/>
    <w:lvl w:ilvl="0" w:tplc="58B20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EED5994"/>
    <w:multiLevelType w:val="hybridMultilevel"/>
    <w:tmpl w:val="93D4CCFC"/>
    <w:name w:val="WW8Num512"/>
    <w:lvl w:ilvl="0" w:tplc="89588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345A98" w:tentative="1">
      <w:start w:val="1"/>
      <w:numFmt w:val="lowerLetter"/>
      <w:lvlText w:val="%2."/>
      <w:lvlJc w:val="left"/>
      <w:pPr>
        <w:ind w:left="1440" w:hanging="360"/>
      </w:pPr>
    </w:lvl>
    <w:lvl w:ilvl="2" w:tplc="FB28C196" w:tentative="1">
      <w:start w:val="1"/>
      <w:numFmt w:val="lowerRoman"/>
      <w:lvlText w:val="%3."/>
      <w:lvlJc w:val="right"/>
      <w:pPr>
        <w:ind w:left="2160" w:hanging="180"/>
      </w:pPr>
    </w:lvl>
    <w:lvl w:ilvl="3" w:tplc="24E01B26" w:tentative="1">
      <w:start w:val="1"/>
      <w:numFmt w:val="decimal"/>
      <w:lvlText w:val="%4."/>
      <w:lvlJc w:val="left"/>
      <w:pPr>
        <w:ind w:left="2880" w:hanging="360"/>
      </w:pPr>
    </w:lvl>
    <w:lvl w:ilvl="4" w:tplc="F8F0AFF6" w:tentative="1">
      <w:start w:val="1"/>
      <w:numFmt w:val="lowerLetter"/>
      <w:lvlText w:val="%5."/>
      <w:lvlJc w:val="left"/>
      <w:pPr>
        <w:ind w:left="3600" w:hanging="360"/>
      </w:pPr>
    </w:lvl>
    <w:lvl w:ilvl="5" w:tplc="0E1804CA" w:tentative="1">
      <w:start w:val="1"/>
      <w:numFmt w:val="lowerRoman"/>
      <w:lvlText w:val="%6."/>
      <w:lvlJc w:val="right"/>
      <w:pPr>
        <w:ind w:left="4320" w:hanging="180"/>
      </w:pPr>
    </w:lvl>
    <w:lvl w:ilvl="6" w:tplc="05DE9582" w:tentative="1">
      <w:start w:val="1"/>
      <w:numFmt w:val="decimal"/>
      <w:lvlText w:val="%7."/>
      <w:lvlJc w:val="left"/>
      <w:pPr>
        <w:ind w:left="5040" w:hanging="360"/>
      </w:pPr>
    </w:lvl>
    <w:lvl w:ilvl="7" w:tplc="0A1AF356" w:tentative="1">
      <w:start w:val="1"/>
      <w:numFmt w:val="lowerLetter"/>
      <w:lvlText w:val="%8."/>
      <w:lvlJc w:val="left"/>
      <w:pPr>
        <w:ind w:left="5760" w:hanging="360"/>
      </w:pPr>
    </w:lvl>
    <w:lvl w:ilvl="8" w:tplc="D0EA5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5E63C5F"/>
    <w:multiLevelType w:val="multilevel"/>
    <w:tmpl w:val="CB4CA9AE"/>
    <w:lvl w:ilvl="0">
      <w:start w:val="1"/>
      <w:numFmt w:val="decimal"/>
      <w:pStyle w:val="Listapunktowana41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pStyle w:val="Listapunktowana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>
    <w:nsid w:val="76073392"/>
    <w:multiLevelType w:val="hybridMultilevel"/>
    <w:tmpl w:val="6A525034"/>
    <w:name w:val="WW8Num1332222"/>
    <w:lvl w:ilvl="0" w:tplc="F234421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7E97E90"/>
    <w:multiLevelType w:val="hybridMultilevel"/>
    <w:tmpl w:val="71DA322E"/>
    <w:name w:val="WW8Num72"/>
    <w:lvl w:ilvl="0" w:tplc="FFFFFFFF">
      <w:start w:val="1"/>
      <w:numFmt w:val="decimal"/>
      <w:lvlText w:val="%1."/>
      <w:lvlJc w:val="righ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8B62349"/>
    <w:multiLevelType w:val="hybridMultilevel"/>
    <w:tmpl w:val="23C226F0"/>
    <w:name w:val="WW8Num4822"/>
    <w:lvl w:ilvl="0" w:tplc="3FD88D36">
      <w:start w:val="1"/>
      <w:numFmt w:val="decimal"/>
      <w:lvlText w:val="1.5.5.%1"/>
      <w:lvlJc w:val="left"/>
      <w:pPr>
        <w:ind w:left="107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2">
    <w:nsid w:val="7A7957D5"/>
    <w:multiLevelType w:val="hybridMultilevel"/>
    <w:tmpl w:val="9684C808"/>
    <w:name w:val="WW8Num133222"/>
    <w:styleLink w:val="1111111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AB3F1B"/>
    <w:multiLevelType w:val="hybridMultilevel"/>
    <w:tmpl w:val="A7B09404"/>
    <w:name w:val="WW8Num64"/>
    <w:lvl w:ilvl="0" w:tplc="DBFA8EE0">
      <w:start w:val="1"/>
      <w:numFmt w:val="decimal"/>
      <w:lvlText w:val="%1)"/>
      <w:legacy w:legacy="1" w:legacySpace="0" w:legacyIndent="283"/>
      <w:lvlJc w:val="left"/>
      <w:pPr>
        <w:ind w:left="991" w:hanging="283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372"/>
        </w:tabs>
        <w:ind w:left="1363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>
    <w:nsid w:val="7F3F5A16"/>
    <w:multiLevelType w:val="hybridMultilevel"/>
    <w:tmpl w:val="9CF60DBA"/>
    <w:styleLink w:val="111111112"/>
    <w:lvl w:ilvl="0" w:tplc="FF644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7FE37997"/>
    <w:multiLevelType w:val="hybridMultilevel"/>
    <w:tmpl w:val="E01C2568"/>
    <w:name w:val="WW8Num152222222222222"/>
    <w:lvl w:ilvl="0" w:tplc="FFFFFFFF">
      <w:start w:val="1"/>
      <w:numFmt w:val="decimal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6"/>
  </w:num>
  <w:num w:numId="2">
    <w:abstractNumId w:val="97"/>
  </w:num>
  <w:num w:numId="3">
    <w:abstractNumId w:val="92"/>
  </w:num>
  <w:num w:numId="4">
    <w:abstractNumId w:val="108"/>
  </w:num>
  <w:num w:numId="5">
    <w:abstractNumId w:val="62"/>
  </w:num>
  <w:num w:numId="6">
    <w:abstractNumId w:val="68"/>
  </w:num>
  <w:num w:numId="7">
    <w:abstractNumId w:val="83"/>
  </w:num>
  <w:num w:numId="8">
    <w:abstractNumId w:val="114"/>
  </w:num>
  <w:num w:numId="9">
    <w:abstractNumId w:val="94"/>
  </w:num>
  <w:num w:numId="10">
    <w:abstractNumId w:val="103"/>
  </w:num>
  <w:num w:numId="11">
    <w:abstractNumId w:val="112"/>
  </w:num>
  <w:num w:numId="12">
    <w:abstractNumId w:val="87"/>
  </w:num>
  <w:num w:numId="13">
    <w:abstractNumId w:val="79"/>
  </w:num>
  <w:num w:numId="14">
    <w:abstractNumId w:val="93"/>
  </w:num>
  <w:num w:numId="15">
    <w:abstractNumId w:val="67"/>
  </w:num>
  <w:num w:numId="16">
    <w:abstractNumId w:val="101"/>
  </w:num>
  <w:num w:numId="17">
    <w:abstractNumId w:val="0"/>
  </w:num>
  <w:num w:numId="18">
    <w:abstractNumId w:val="27"/>
  </w:num>
  <w:num w:numId="19">
    <w:abstractNumId w:val="74"/>
  </w:num>
  <w:num w:numId="20">
    <w:abstractNumId w:val="12"/>
  </w:num>
  <w:num w:numId="21">
    <w:abstractNumId w:val="98"/>
  </w:num>
  <w:num w:numId="22">
    <w:abstractNumId w:val="89"/>
  </w:num>
  <w:num w:numId="23">
    <w:abstractNumId w:val="106"/>
  </w:num>
  <w:num w:numId="24">
    <w:abstractNumId w:val="7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 w:qFormat="1"/>
    <w:lsdException w:name="toc 2" w:uiPriority="0" w:qFormat="1"/>
    <w:lsdException w:name="toc 3" w:uiPriority="39" w:qFormat="1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 w:qFormat="1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qFormat="1"/>
    <w:lsdException w:name="List Continue 2" w:uiPriority="0"/>
    <w:lsdException w:name="Subtitle" w:semiHidden="0" w:uiPriority="0" w:unhideWhenUsed="0" w:qFormat="1"/>
    <w:lsdException w:name="Body Text 2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Normalny">
    <w:name w:val="Normal"/>
    <w:qFormat/>
    <w:pPr>
      <w:widowControl w:val="0"/>
      <w:suppressAutoHyphens/>
      <w:overflowPunct w:val="0"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Nagwek2">
    <w:name w:val="heading 2"/>
    <w:basedOn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H3,H31,Map,H3-Heading 3,3,l3.3,h3,l3,list 3,Naglówek 3,Topic Sub Heading,L3,Heading 3."/>
    <w:basedOn w:val="Normalny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qFormat/>
    <w:pPr>
      <w:keepNext/>
      <w:widowControl/>
      <w:tabs>
        <w:tab w:val="left" w:pos="864"/>
      </w:tabs>
      <w:suppressAutoHyphens w:val="0"/>
      <w:spacing w:before="120" w:after="60" w:line="280" w:lineRule="exact"/>
      <w:ind w:left="864" w:hanging="864"/>
      <w:outlineLvl w:val="3"/>
    </w:pPr>
    <w:rPr>
      <w:rFonts w:ascii="Arial" w:hAnsi="Arial"/>
      <w:b/>
      <w:i/>
      <w:sz w:val="20"/>
      <w:szCs w:val="20"/>
    </w:rPr>
  </w:style>
  <w:style w:type="paragraph" w:styleId="Nagwek5">
    <w:name w:val="heading 5"/>
    <w:basedOn w:val="Nagwek4"/>
    <w:qFormat/>
    <w:pPr>
      <w:widowControl w:val="0"/>
      <w:tabs>
        <w:tab w:val="left" w:pos="1008"/>
      </w:tabs>
      <w:spacing w:line="260" w:lineRule="atLeast"/>
      <w:ind w:left="1008" w:hanging="1008"/>
      <w:outlineLvl w:val="4"/>
    </w:pPr>
    <w:rPr>
      <w:b w:val="0"/>
      <w:spacing w:val="-10"/>
    </w:rPr>
  </w:style>
  <w:style w:type="paragraph" w:styleId="Nagwek6">
    <w:name w:val="heading 6"/>
    <w:basedOn w:val="Normalny"/>
    <w:qFormat/>
    <w:pPr>
      <w:keepNext/>
      <w:widowControl/>
      <w:tabs>
        <w:tab w:val="left" w:pos="1152"/>
      </w:tabs>
      <w:suppressAutoHyphens w:val="0"/>
      <w:ind w:left="1152" w:hanging="1152"/>
      <w:outlineLvl w:val="5"/>
    </w:pPr>
    <w:rPr>
      <w:rFonts w:ascii="Arial Black" w:hAnsi="Arial Black"/>
      <w:color w:val="000000"/>
      <w:spacing w:val="-36"/>
      <w:sz w:val="88"/>
      <w:szCs w:val="20"/>
    </w:rPr>
  </w:style>
  <w:style w:type="paragraph" w:styleId="Nagwek7">
    <w:name w:val="heading 7"/>
    <w:basedOn w:val="Normalny"/>
    <w:qFormat/>
    <w:pPr>
      <w:spacing w:before="240" w:after="60"/>
      <w:outlineLvl w:val="6"/>
    </w:pPr>
  </w:style>
  <w:style w:type="paragraph" w:styleId="Nagwek8">
    <w:name w:val="heading 8"/>
    <w:basedOn w:val="Normalny"/>
    <w:qFormat/>
    <w:pPr>
      <w:keepNext/>
      <w:tabs>
        <w:tab w:val="left" w:pos="1800"/>
      </w:tabs>
      <w:spacing w:line="360" w:lineRule="auto"/>
      <w:ind w:left="1800" w:hanging="1800"/>
      <w:jc w:val="both"/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qFormat/>
    <w:pPr>
      <w:widowControl/>
      <w:tabs>
        <w:tab w:val="left" w:pos="1584"/>
      </w:tabs>
      <w:suppressAutoHyphens w:val="0"/>
      <w:spacing w:before="240" w:after="60" w:line="480" w:lineRule="auto"/>
      <w:ind w:left="1584" w:hanging="1584"/>
      <w:outlineLvl w:val="8"/>
    </w:pPr>
    <w:rPr>
      <w:rFonts w:ascii="Arial" w:hAnsi="Arial"/>
      <w:i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qFormat/>
    <w:rPr>
      <w:sz w:val="24"/>
      <w:szCs w:val="24"/>
      <w:lang w:eastAsia="ar-SA" w:bidi="ar-SA"/>
    </w:rPr>
  </w:style>
  <w:style w:type="character" w:customStyle="1" w:styleId="czeinternetowe">
    <w:name w:val="Łącze internetowe"/>
    <w:rPr>
      <w:rFonts w:cs="Times New Roman"/>
      <w:color w:val="0000FF"/>
      <w:u w:val="single"/>
    </w:rPr>
  </w:style>
  <w:style w:type="character" w:customStyle="1" w:styleId="StopkaZnak">
    <w:name w:val="Stopka Znak"/>
    <w:aliases w:val="Znak3 Znak"/>
    <w:uiPriority w:val="99"/>
    <w:qFormat/>
    <w:rPr>
      <w:sz w:val="24"/>
      <w:szCs w:val="24"/>
      <w:lang w:eastAsia="ar-SA" w:bidi="ar-SA"/>
    </w:rPr>
  </w:style>
  <w:style w:type="character" w:customStyle="1" w:styleId="Nagwek8Znak">
    <w:name w:val="Nagłówek 8 Znak"/>
    <w:qFormat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13">
    <w:name w:val="Znak13"/>
    <w:qFormat/>
    <w:rPr>
      <w:sz w:val="24"/>
      <w:szCs w:val="24"/>
      <w:lang w:eastAsia="ar-SA"/>
    </w:rPr>
  </w:style>
  <w:style w:type="character" w:customStyle="1" w:styleId="Tekstpodstawowywcity3Znak">
    <w:name w:val="Tekst podstawowy wcięty 3 Znak"/>
    <w:uiPriority w:val="99"/>
    <w:qFormat/>
    <w:rPr>
      <w:sz w:val="16"/>
      <w:szCs w:val="16"/>
      <w:lang w:val="pl-PL" w:eastAsia="ar-SA" w:bidi="ar-SA"/>
    </w:rPr>
  </w:style>
  <w:style w:type="character" w:customStyle="1" w:styleId="Znak3Znak1">
    <w:name w:val="Znak3 Znak1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  <w:lang w:eastAsia="ar-SA"/>
    </w:rPr>
  </w:style>
  <w:style w:type="character" w:customStyle="1" w:styleId="Nagwek1Znak">
    <w:name w:val="Nagłówek 1 Znak"/>
    <w:qFormat/>
    <w:rPr>
      <w:rFonts w:ascii="Arial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 Znak Znak1"/>
    <w:qFormat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FontStyle63">
    <w:name w:val="Font Style63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4">
    <w:name w:val="Font Style64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Heading2Char">
    <w:name w:val="Heading 2 Char"/>
    <w:qFormat/>
    <w:rPr>
      <w:sz w:val="24"/>
      <w:lang w:val="pl-PL" w:eastAsia="ar-SA" w:bidi="ar-SA"/>
    </w:rPr>
  </w:style>
  <w:style w:type="character" w:customStyle="1" w:styleId="TekstkomentarzaZnak">
    <w:name w:val="Tekst komentarza Znak"/>
    <w:qFormat/>
    <w:rPr>
      <w:lang w:eastAsia="ar-SA"/>
    </w:rPr>
  </w:style>
  <w:style w:type="character" w:customStyle="1" w:styleId="TekstkomentarzaZnak3">
    <w:name w:val="Tekst komentarza Znak3"/>
    <w:uiPriority w:val="99"/>
    <w:qFormat/>
    <w:rPr>
      <w:lang w:eastAsia="ar-SA"/>
    </w:rPr>
  </w:style>
  <w:style w:type="character" w:customStyle="1" w:styleId="ZwykytekstZnak">
    <w:name w:val="Zwykły tekst Znak"/>
    <w:qFormat/>
    <w:rPr>
      <w:rFonts w:ascii="Courier New" w:hAnsi="Courier New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matkomentarzaZnak">
    <w:name w:val="Temat komentarza Znak"/>
    <w:qFormat/>
    <w:rPr>
      <w:b/>
      <w:bCs/>
      <w:lang w:eastAsia="ar-SA"/>
    </w:rPr>
  </w:style>
  <w:style w:type="character" w:customStyle="1" w:styleId="Tekstpodstawowy2Znak">
    <w:name w:val="Tekst podstawowy 2 Znak"/>
    <w:aliases w:val="Znak Znak"/>
    <w:qFormat/>
    <w:rPr>
      <w:lang w:eastAsia="ar-SA"/>
    </w:rPr>
  </w:style>
  <w:style w:type="character" w:customStyle="1" w:styleId="Tekstpodstawowywcity2Znak">
    <w:name w:val="Tekst podstawowy wcięty 2 Znak"/>
    <w:qFormat/>
    <w:rPr>
      <w:lang w:eastAsia="ar-SA"/>
    </w:rPr>
  </w:style>
  <w:style w:type="character" w:styleId="Pogrubienie">
    <w:name w:val="Strong"/>
    <w:qFormat/>
    <w:rPr>
      <w:b/>
      <w:bCs/>
    </w:rPr>
  </w:style>
  <w:style w:type="character" w:customStyle="1" w:styleId="NagwekZnak1">
    <w:name w:val="Nagłówek Znak1"/>
    <w:qFormat/>
    <w:rPr>
      <w:rFonts w:cs="Calibri"/>
      <w:lang w:eastAsia="zh-CN"/>
    </w:rPr>
  </w:style>
  <w:style w:type="character" w:customStyle="1" w:styleId="TeksttreciPogrubienie">
    <w:name w:val="Tekst treści + Pogrubienie"/>
    <w:qFormat/>
    <w:rPr>
      <w:rFonts w:ascii="Arial" w:eastAsia="Arial" w:hAnsi="Arial" w:cs="Arial"/>
      <w:color w:val="000000"/>
      <w:spacing w:val="0"/>
      <w:w w:val="100"/>
      <w:sz w:val="24"/>
      <w:szCs w:val="24"/>
      <w:highlight w:val="white"/>
      <w:lang w:val="pl-PL"/>
    </w:rPr>
  </w:style>
  <w:style w:type="character" w:customStyle="1" w:styleId="TeksttreciKursywa">
    <w:name w:val="Tekst treści + Kursywa"/>
    <w:qFormat/>
    <w:rPr>
      <w:rFonts w:ascii="Arial" w:eastAsia="Arial" w:hAnsi="Arial" w:cs="Arial"/>
      <w:i/>
      <w:iCs/>
      <w:color w:val="000000"/>
      <w:spacing w:val="0"/>
      <w:w w:val="100"/>
      <w:sz w:val="24"/>
      <w:szCs w:val="24"/>
      <w:highlight w:val="white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Symbolewypunktowania">
    <w:name w:val="Symbole wypunktowania"/>
    <w:qFormat/>
    <w:rPr>
      <w:rFonts w:ascii="OpenSymbol" w:hAnsi="OpenSymbol"/>
    </w:rPr>
  </w:style>
  <w:style w:type="character" w:customStyle="1" w:styleId="TekstpodstawowyZnak">
    <w:name w:val="Tekst podstawowy Znak"/>
    <w:aliases w:val="(F2) Znak1,(F2) Znak Znak Znak,(F2) Znak Znak1"/>
    <w:qFormat/>
    <w:rPr>
      <w:sz w:val="24"/>
      <w:szCs w:val="24"/>
      <w:lang w:eastAsia="ar-SA"/>
    </w:rPr>
  </w:style>
  <w:style w:type="character" w:customStyle="1" w:styleId="Numerstrony1">
    <w:name w:val="Numer strony1"/>
    <w:qFormat/>
    <w:rPr>
      <w:rFonts w:cs="Times New Roman"/>
    </w:rPr>
  </w:style>
  <w:style w:type="character" w:customStyle="1" w:styleId="FontStyle68">
    <w:name w:val="Font Style68"/>
    <w:qFormat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BMKBodyTextZnak">
    <w:name w:val="BMK Body Text Znak"/>
    <w:qFormat/>
    <w:rPr>
      <w:rFonts w:eastAsia="Arial" w:cs="Calibri"/>
      <w:sz w:val="22"/>
      <w:lang w:val="en-GB" w:eastAsia="ar-SA" w:bidi="ar-SA"/>
    </w:rPr>
  </w:style>
  <w:style w:type="character" w:customStyle="1" w:styleId="TytuZnak">
    <w:name w:val="Tytuł Znak"/>
    <w:qFormat/>
    <w:rPr>
      <w:b/>
      <w:sz w:val="24"/>
      <w:lang w:eastAsia="ar-SA"/>
    </w:rPr>
  </w:style>
  <w:style w:type="character" w:customStyle="1" w:styleId="TekstprzypisudolnegoZnak">
    <w:name w:val="Tekst przypisu dolnego Znak"/>
    <w:uiPriority w:val="99"/>
    <w:qFormat/>
    <w:rPr>
      <w:sz w:val="24"/>
      <w:lang w:eastAsia="ar-SA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PodtytuZnak">
    <w:name w:val="Podtytuł Znak"/>
    <w:qFormat/>
    <w:rPr>
      <w:rFonts w:ascii="Cambria" w:hAnsi="Cambria"/>
      <w:i/>
      <w:iCs/>
      <w:color w:val="4F81BD"/>
      <w:spacing w:val="15"/>
      <w:sz w:val="24"/>
      <w:lang w:eastAsia="ar-SA"/>
    </w:rPr>
  </w:style>
  <w:style w:type="character" w:customStyle="1" w:styleId="Nagwek4Znak">
    <w:name w:val="Nagłówek 4 Znak"/>
    <w:qFormat/>
    <w:rPr>
      <w:rFonts w:ascii="Arial" w:hAnsi="Arial"/>
      <w:b/>
      <w:i/>
    </w:rPr>
  </w:style>
  <w:style w:type="character" w:customStyle="1" w:styleId="Nagwek5Znak">
    <w:name w:val="Nagłówek 5 Znak"/>
    <w:qFormat/>
    <w:rPr>
      <w:rFonts w:ascii="Arial" w:hAnsi="Arial"/>
      <w:i/>
      <w:spacing w:val="-10"/>
    </w:rPr>
  </w:style>
  <w:style w:type="character" w:customStyle="1" w:styleId="Nagwek6Znak">
    <w:name w:val="Nagłówek 6 Znak"/>
    <w:qFormat/>
    <w:rPr>
      <w:rFonts w:ascii="Arial Black" w:hAnsi="Arial Black"/>
      <w:color w:val="000000"/>
      <w:spacing w:val="-36"/>
      <w:sz w:val="88"/>
    </w:rPr>
  </w:style>
  <w:style w:type="character" w:customStyle="1" w:styleId="Nagwek9Znak">
    <w:name w:val="Nagłówek 9 Znak"/>
    <w:qFormat/>
    <w:rPr>
      <w:rFonts w:ascii="Arial" w:hAnsi="Arial"/>
      <w:i/>
      <w:sz w:val="18"/>
      <w:lang w:val="en-US"/>
    </w:rPr>
  </w:style>
  <w:style w:type="character" w:customStyle="1" w:styleId="Nagwek3Znak">
    <w:name w:val="Nagłówek 3 Znak"/>
    <w:aliases w:val="H3 Znak,H31 Znak,Map Znak,H3-Heading 3 Znak,3 Znak,l3.3 Znak,h3 Znak,l3 Znak,list 3 Znak,Naglówek 3 Znak,Topic Sub Heading Znak,L3 Znak,Heading 3. Znak"/>
    <w:qFormat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7Znak">
    <w:name w:val="Nagłówek 7 Znak"/>
    <w:qFormat/>
    <w:rPr>
      <w:sz w:val="24"/>
      <w:szCs w:val="24"/>
      <w:lang w:eastAsia="ar-SA"/>
    </w:rPr>
  </w:style>
  <w:style w:type="character" w:styleId="UyteHipercze">
    <w:name w:val="FollowedHyperlink"/>
    <w:qFormat/>
    <w:rPr>
      <w:color w:val="800080"/>
      <w:u w:val="single"/>
    </w:rPr>
  </w:style>
  <w:style w:type="character" w:customStyle="1" w:styleId="PlandokumentuZnak">
    <w:name w:val="Plan dokumentu Znak"/>
    <w:qFormat/>
    <w:rPr>
      <w:rFonts w:ascii="Tahoma" w:hAnsi="Tahoma"/>
      <w:highlight w:val="darkBlue"/>
      <w:lang w:val="en-US" w:eastAsia="en-US"/>
    </w:rPr>
  </w:style>
  <w:style w:type="character" w:customStyle="1" w:styleId="MMTopic1Char">
    <w:name w:val="MM Topic 1 Char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MMTopic2Char">
    <w:name w:val="MM Topic 2 Char"/>
    <w:qFormat/>
    <w:rPr>
      <w:rFonts w:ascii="Cambria" w:hAnsi="Cambria"/>
      <w:b/>
      <w:bCs/>
      <w:color w:val="4F81BD"/>
      <w:sz w:val="26"/>
      <w:szCs w:val="26"/>
    </w:rPr>
  </w:style>
  <w:style w:type="character" w:customStyle="1" w:styleId="MMTopic3Char">
    <w:name w:val="MM Topic 3 Char"/>
    <w:qFormat/>
    <w:rPr>
      <w:rFonts w:ascii="Cambria" w:hAnsi="Cambria"/>
      <w:b/>
      <w:bCs/>
      <w:color w:val="4F81BD"/>
    </w:rPr>
  </w:style>
  <w:style w:type="character" w:customStyle="1" w:styleId="MMTopic4Char">
    <w:name w:val="MM Topic 4 Char"/>
    <w:qFormat/>
    <w:rPr>
      <w:rFonts w:ascii="Cambria" w:hAnsi="Cambria"/>
      <w:b/>
      <w:bCs/>
      <w:i/>
      <w:iCs/>
      <w:color w:val="4F81BD"/>
    </w:rPr>
  </w:style>
  <w:style w:type="character" w:customStyle="1" w:styleId="FontStyle79">
    <w:name w:val="Font Style79"/>
    <w:qFormat/>
    <w:rPr>
      <w:rFonts w:ascii="Arial" w:hAnsi="Arial" w:cs="Arial"/>
      <w:b/>
      <w:bCs/>
      <w:color w:val="000000"/>
      <w:sz w:val="30"/>
      <w:szCs w:val="30"/>
    </w:rPr>
  </w:style>
  <w:style w:type="character" w:customStyle="1" w:styleId="Tekstpodstawowy3Znak">
    <w:name w:val="Tekst podstawowy 3 Znak"/>
    <w:qFormat/>
    <w:rPr>
      <w:sz w:val="16"/>
      <w:szCs w:val="16"/>
      <w:lang w:eastAsia="ar-SA"/>
    </w:rPr>
  </w:style>
  <w:style w:type="character" w:customStyle="1" w:styleId="TekstprzypisukocowegoZnak">
    <w:name w:val="Tekst przypisu końcowego Znak"/>
    <w:uiPriority w:val="99"/>
    <w:qFormat/>
  </w:style>
  <w:style w:type="character" w:styleId="Odwoanieprzypisukocowego">
    <w:name w:val="endnote reference"/>
    <w:uiPriority w:val="99"/>
    <w:qFormat/>
    <w:rPr>
      <w:vertAlign w:val="superscript"/>
    </w:rPr>
  </w:style>
  <w:style w:type="character" w:customStyle="1" w:styleId="FontStyle80">
    <w:name w:val="Font Style80"/>
    <w:qFormat/>
    <w:rPr>
      <w:rFonts w:ascii="Arial" w:hAnsi="Arial" w:cs="Arial"/>
      <w:sz w:val="22"/>
      <w:szCs w:val="22"/>
    </w:rPr>
  </w:style>
  <w:style w:type="character" w:customStyle="1" w:styleId="Wyrnienie">
    <w:name w:val="Wyróżnienie"/>
    <w:qFormat/>
    <w:rPr>
      <w:i/>
      <w:iCs/>
    </w:rPr>
  </w:style>
  <w:style w:type="character" w:customStyle="1" w:styleId="FontStyle87">
    <w:name w:val="Font Style87"/>
    <w:uiPriority w:val="99"/>
    <w:qFormat/>
    <w:rPr>
      <w:rFonts w:ascii="Arial" w:hAnsi="Arial" w:cs="Arial"/>
      <w:sz w:val="22"/>
      <w:szCs w:val="22"/>
    </w:rPr>
  </w:style>
  <w:style w:type="character" w:customStyle="1" w:styleId="FontStyle76">
    <w:name w:val="Font Style76"/>
    <w:qFormat/>
    <w:rPr>
      <w:rFonts w:ascii="Arial" w:hAnsi="Arial" w:cs="Arial"/>
      <w:b/>
      <w:bCs/>
      <w:sz w:val="22"/>
      <w:szCs w:val="22"/>
    </w:rPr>
  </w:style>
  <w:style w:type="character" w:customStyle="1" w:styleId="Tekstpodstawowy3Znak1">
    <w:name w:val="Tekst podstawowy 3 Znak1"/>
    <w:qFormat/>
    <w:rPr>
      <w:rFonts w:ascii="Arial" w:hAnsi="Arial"/>
      <w:sz w:val="24"/>
      <w:szCs w:val="24"/>
    </w:rPr>
  </w:style>
  <w:style w:type="character" w:customStyle="1" w:styleId="MapadokumentuZnak">
    <w:name w:val="Mapa dokumentu Znak"/>
    <w:qFormat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qFormat/>
    <w:rPr>
      <w:rFonts w:ascii="Tahoma" w:eastAsia="Calibri" w:hAnsi="Tahoma"/>
      <w:sz w:val="16"/>
      <w:szCs w:val="16"/>
    </w:rPr>
  </w:style>
  <w:style w:type="character" w:customStyle="1" w:styleId="TekstkomentarzaZnak1">
    <w:name w:val="Tekst komentarza Znak1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2">
    <w:name w:val="Tekst komentarza Znak2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3">
    <w:name w:val="Domyślna czcionka akapitu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5z0">
    <w:name w:val="WW8Num5z0"/>
    <w:qFormat/>
    <w:rPr>
      <w:sz w:val="22"/>
    </w:rPr>
  </w:style>
  <w:style w:type="character" w:customStyle="1" w:styleId="WW8Num8z0">
    <w:name w:val="WW8Num8z0"/>
    <w:qFormat/>
    <w:rPr>
      <w:rFonts w:ascii="StarSymbol" w:hAnsi="StarSymbol"/>
    </w:rPr>
  </w:style>
  <w:style w:type="character" w:customStyle="1" w:styleId="WW8Num9z1">
    <w:name w:val="WW8Num9z1"/>
    <w:qFormat/>
    <w:rPr>
      <w:rFonts w:ascii="Times New Roman" w:hAnsi="Times New Roman"/>
      <w:b w:val="0"/>
      <w:i w:val="0"/>
      <w:sz w:val="22"/>
    </w:rPr>
  </w:style>
  <w:style w:type="character" w:customStyle="1" w:styleId="WW8Num12z0">
    <w:name w:val="WW8Num12z0"/>
    <w:qFormat/>
    <w:rPr>
      <w:b w:val="0"/>
      <w:i w:val="0"/>
      <w:color w:val="00000A"/>
    </w:rPr>
  </w:style>
  <w:style w:type="character" w:customStyle="1" w:styleId="WW8Num12z7">
    <w:name w:val="WW8Num12z7"/>
    <w:qFormat/>
    <w:rPr>
      <w:b w:val="0"/>
      <w:i w:val="0"/>
      <w:sz w:val="24"/>
      <w:szCs w:val="24"/>
      <w:u w:val="none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8Num23z0">
    <w:name w:val="WW8Num23z0"/>
    <w:qFormat/>
    <w:rPr>
      <w:rFonts w:ascii="Symbol" w:hAnsi="Symbol"/>
    </w:rPr>
  </w:style>
  <w:style w:type="character" w:customStyle="1" w:styleId="WW8Num28z0">
    <w:name w:val="WW8Num28z0"/>
    <w:qFormat/>
    <w:rPr>
      <w:rFonts w:ascii="Symbol" w:hAnsi="Symbol"/>
    </w:rPr>
  </w:style>
  <w:style w:type="character" w:customStyle="1" w:styleId="WW8Num31z0">
    <w:name w:val="WW8Num31z0"/>
    <w:qFormat/>
    <w:rPr>
      <w:rFonts w:ascii="Symbol" w:hAnsi="Symbol"/>
    </w:rPr>
  </w:style>
  <w:style w:type="character" w:customStyle="1" w:styleId="WW8Num32z0">
    <w:name w:val="WW8Num32z0"/>
    <w:qFormat/>
    <w:rPr>
      <w:color w:val="00000A"/>
    </w:rPr>
  </w:style>
  <w:style w:type="character" w:customStyle="1" w:styleId="WW8Num33z0">
    <w:name w:val="WW8Num33z0"/>
    <w:qFormat/>
    <w:rPr>
      <w:b w:val="0"/>
      <w:i w:val="0"/>
      <w:color w:val="00000A"/>
    </w:rPr>
  </w:style>
  <w:style w:type="character" w:customStyle="1" w:styleId="WW8Num34z0">
    <w:name w:val="WW8Num34z0"/>
    <w:qFormat/>
    <w:rPr>
      <w:color w:val="00000A"/>
    </w:rPr>
  </w:style>
  <w:style w:type="character" w:customStyle="1" w:styleId="WW8Num36z0">
    <w:name w:val="WW8Num36z0"/>
    <w:qFormat/>
    <w:rPr>
      <w:rFonts w:ascii="Symbol" w:hAnsi="Symbol"/>
    </w:rPr>
  </w:style>
  <w:style w:type="character" w:customStyle="1" w:styleId="WW8Num36z3">
    <w:name w:val="WW8Num36z3"/>
    <w:qFormat/>
    <w:rPr>
      <w:rFonts w:cs="Times New Roman"/>
    </w:rPr>
  </w:style>
  <w:style w:type="character" w:customStyle="1" w:styleId="WW8Num37z0">
    <w:name w:val="WW8Num37z0"/>
    <w:qFormat/>
    <w:rPr>
      <w:b w:val="0"/>
    </w:rPr>
  </w:style>
  <w:style w:type="character" w:customStyle="1" w:styleId="WW8Num39z0">
    <w:name w:val="WW8Num39z0"/>
    <w:qFormat/>
    <w:rPr>
      <w:rFonts w:ascii="Symbol" w:hAnsi="Symbol"/>
    </w:rPr>
  </w:style>
  <w:style w:type="character" w:customStyle="1" w:styleId="WW8Num40z0">
    <w:name w:val="WW8Num40z0"/>
    <w:qFormat/>
    <w:rPr>
      <w:color w:val="000000"/>
    </w:rPr>
  </w:style>
  <w:style w:type="character" w:customStyle="1" w:styleId="WW8Num41z0">
    <w:name w:val="WW8Num41z0"/>
    <w:qFormat/>
    <w:rPr>
      <w:rFonts w:ascii="Wingdings" w:hAnsi="Wingdings"/>
      <w:color w:val="000000"/>
    </w:rPr>
  </w:style>
  <w:style w:type="character" w:customStyle="1" w:styleId="WW8Num42z0">
    <w:name w:val="WW8Num42z0"/>
    <w:qFormat/>
    <w:rPr>
      <w:rFonts w:ascii="Symbol" w:hAnsi="Symbol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5z0">
    <w:name w:val="WW8Num45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7z1">
    <w:name w:val="WW8Num47z1"/>
    <w:qFormat/>
    <w:rPr>
      <w:rFonts w:ascii="Symbol" w:hAnsi="Symbol"/>
      <w:b w:val="0"/>
    </w:rPr>
  </w:style>
  <w:style w:type="character" w:customStyle="1" w:styleId="WW8Num48z0">
    <w:name w:val="WW8Num48z0"/>
    <w:qFormat/>
    <w:rPr>
      <w:rFonts w:ascii="Symbol" w:hAnsi="Symbol"/>
    </w:rPr>
  </w:style>
  <w:style w:type="character" w:customStyle="1" w:styleId="WW8Num51z0">
    <w:name w:val="WW8Num51z0"/>
    <w:qFormat/>
    <w:rPr>
      <w:rFonts w:ascii="Times New Roman" w:eastAsia="Times New Roman" w:hAnsi="Times New Roman" w:cs="Arial"/>
    </w:rPr>
  </w:style>
  <w:style w:type="character" w:customStyle="1" w:styleId="WW8Num53z0">
    <w:name w:val="WW8Num53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qFormat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54z0">
    <w:name w:val="WW8Num54z0"/>
    <w:qFormat/>
    <w:rPr>
      <w:b w:val="0"/>
      <w:i w:val="0"/>
    </w:rPr>
  </w:style>
  <w:style w:type="character" w:customStyle="1" w:styleId="Domylnaczcionkaakapitu4">
    <w:name w:val="Domyślna czcionka akapitu4"/>
    <w:qFormat/>
  </w:style>
  <w:style w:type="character" w:customStyle="1" w:styleId="WW8Num9z0">
    <w:name w:val="WW8Num9z0"/>
    <w:qFormat/>
    <w:rPr>
      <w:rFonts w:ascii="Times New Roman" w:hAnsi="Times New Roman"/>
      <w:b w:val="0"/>
      <w:i w:val="0"/>
    </w:rPr>
  </w:style>
  <w:style w:type="character" w:customStyle="1" w:styleId="WW8Num10z1">
    <w:name w:val="WW8Num10z1"/>
    <w:qFormat/>
    <w:rPr>
      <w:color w:val="00000A"/>
    </w:rPr>
  </w:style>
  <w:style w:type="character" w:customStyle="1" w:styleId="WW8Num11z0">
    <w:name w:val="WW8Num11z0"/>
    <w:qFormat/>
    <w:rPr>
      <w:color w:val="00000A"/>
    </w:rPr>
  </w:style>
  <w:style w:type="character" w:customStyle="1" w:styleId="WW8Num13z0">
    <w:name w:val="WW8Num13z0"/>
    <w:qFormat/>
    <w:rPr>
      <w:rFonts w:ascii="Times New Roman" w:hAnsi="Times New Roman" w:cs="Times New Roman"/>
      <w:sz w:val="22"/>
    </w:rPr>
  </w:style>
  <w:style w:type="character" w:customStyle="1" w:styleId="WW8Num15z1">
    <w:name w:val="WW8Num15z1"/>
    <w:qFormat/>
    <w:rPr>
      <w:b w:val="0"/>
      <w:i w:val="0"/>
    </w:rPr>
  </w:style>
  <w:style w:type="character" w:customStyle="1" w:styleId="WW8Num16z0">
    <w:name w:val="WW8Num16z0"/>
    <w:qFormat/>
    <w:rPr>
      <w:sz w:val="20"/>
      <w:u w:val="none"/>
    </w:rPr>
  </w:style>
  <w:style w:type="character" w:customStyle="1" w:styleId="WW8Num17z0">
    <w:name w:val="WW8Num17z0"/>
    <w:qFormat/>
    <w:rPr>
      <w:rFonts w:ascii="Symbol" w:hAnsi="Symbol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1z0">
    <w:name w:val="WW8Num21z0"/>
    <w:qFormat/>
    <w:rPr>
      <w:b w:val="0"/>
      <w:i w:val="0"/>
      <w:color w:val="00000A"/>
    </w:rPr>
  </w:style>
  <w:style w:type="character" w:customStyle="1" w:styleId="WW8Num22z0">
    <w:name w:val="WW8Num22z0"/>
    <w:qFormat/>
    <w:rPr>
      <w:rFonts w:ascii="Symbol" w:hAnsi="Symbol"/>
    </w:rPr>
  </w:style>
  <w:style w:type="character" w:customStyle="1" w:styleId="WW8Num24z0">
    <w:name w:val="WW8Num24z0"/>
    <w:qFormat/>
    <w:rPr>
      <w:color w:val="00000A"/>
    </w:rPr>
  </w:style>
  <w:style w:type="character" w:customStyle="1" w:styleId="WW8Num25z0">
    <w:name w:val="WW8Num25z0"/>
    <w:qFormat/>
    <w:rPr>
      <w:rFonts w:ascii="Symbol" w:hAnsi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6z0">
    <w:name w:val="WW8Num26z0"/>
    <w:qFormat/>
    <w:rPr>
      <w:color w:val="000000"/>
    </w:rPr>
  </w:style>
  <w:style w:type="character" w:customStyle="1" w:styleId="WW8Num27z0">
    <w:name w:val="WW8Num27z0"/>
    <w:qFormat/>
    <w:rPr>
      <w:rFonts w:ascii="Symbol" w:hAnsi="Symbol"/>
    </w:rPr>
  </w:style>
  <w:style w:type="character" w:customStyle="1" w:styleId="WW8Num27z3">
    <w:name w:val="WW8Num27z3"/>
    <w:qFormat/>
    <w:rPr>
      <w:rFonts w:cs="Times New Roman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7">
    <w:name w:val="WW8Num30z7"/>
    <w:qFormat/>
    <w:rPr>
      <w:b w:val="0"/>
      <w:i w:val="0"/>
      <w:sz w:val="24"/>
      <w:szCs w:val="24"/>
      <w:u w:val="none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0">
    <w:name w:val="WW8Num49z0"/>
    <w:qFormat/>
    <w:rPr>
      <w:rFonts w:ascii="Symbol" w:hAnsi="Symbol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7z0">
    <w:name w:val="WW8Num57z0"/>
    <w:qFormat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Pr>
      <w:rFonts w:ascii="Symbol" w:hAnsi="Symbol"/>
    </w:rPr>
  </w:style>
  <w:style w:type="character" w:customStyle="1" w:styleId="WW8Num60z0">
    <w:name w:val="WW8Num60z0"/>
    <w:qFormat/>
    <w:rPr>
      <w:rFonts w:ascii="Arial" w:hAnsi="Arial"/>
      <w:b w:val="0"/>
      <w:sz w:val="24"/>
      <w:szCs w:val="24"/>
    </w:rPr>
  </w:style>
  <w:style w:type="character" w:customStyle="1" w:styleId="WW8Num61z0">
    <w:name w:val="WW8Num61z0"/>
    <w:qFormat/>
    <w:rPr>
      <w:b w:val="0"/>
      <w:i w:val="0"/>
    </w:rPr>
  </w:style>
  <w:style w:type="character" w:customStyle="1" w:styleId="WW8Num62z1">
    <w:name w:val="WW8Num62z1"/>
    <w:qFormat/>
    <w:rPr>
      <w:b w:val="0"/>
      <w:i w:val="0"/>
    </w:rPr>
  </w:style>
  <w:style w:type="character" w:customStyle="1" w:styleId="WW8Num62z2">
    <w:name w:val="WW8Num62z2"/>
    <w:qFormat/>
    <w:rPr>
      <w:rFonts w:ascii="Symbol" w:eastAsia="Times New Roman" w:hAnsi="Symbol" w:cs="Times New Roman"/>
    </w:rPr>
  </w:style>
  <w:style w:type="character" w:customStyle="1" w:styleId="WW8Num63z0">
    <w:name w:val="WW8Num63z0"/>
    <w:qFormat/>
    <w:rPr>
      <w:b w:val="0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Arial" w:hAnsi="Arial"/>
      <w:b w:val="0"/>
      <w:i w:val="0"/>
      <w:sz w:val="24"/>
      <w:szCs w:val="24"/>
    </w:rPr>
  </w:style>
  <w:style w:type="character" w:customStyle="1" w:styleId="WW8Num66z1">
    <w:name w:val="WW8Num66z1"/>
    <w:qFormat/>
    <w:rPr>
      <w:rFonts w:ascii="Symbol" w:hAnsi="Symbol"/>
      <w:b w:val="0"/>
      <w:i w:val="0"/>
      <w:color w:val="00000A"/>
      <w:sz w:val="22"/>
      <w:szCs w:val="22"/>
    </w:rPr>
  </w:style>
  <w:style w:type="character" w:customStyle="1" w:styleId="WW8Num66z2">
    <w:name w:val="WW8Num66z2"/>
    <w:qFormat/>
    <w:rPr>
      <w:rFonts w:ascii="Arial" w:hAnsi="Arial"/>
      <w:b w:val="0"/>
      <w:i w:val="0"/>
      <w:sz w:val="22"/>
      <w:szCs w:val="22"/>
    </w:rPr>
  </w:style>
  <w:style w:type="character" w:customStyle="1" w:styleId="WW8Num67z0">
    <w:name w:val="WW8Num67z0"/>
    <w:qFormat/>
    <w:rPr>
      <w:sz w:val="24"/>
      <w:szCs w:val="24"/>
    </w:rPr>
  </w:style>
  <w:style w:type="character" w:customStyle="1" w:styleId="WW8Num67z3">
    <w:name w:val="WW8Num67z3"/>
    <w:qFormat/>
    <w:rPr>
      <w:rFonts w:cs="Times New Roman"/>
    </w:rPr>
  </w:style>
  <w:style w:type="character" w:customStyle="1" w:styleId="WW8Num68z0">
    <w:name w:val="WW8Num68z0"/>
    <w:qFormat/>
    <w:rPr>
      <w:rFonts w:ascii="Arial" w:hAnsi="Arial" w:cs="Arial"/>
      <w:sz w:val="24"/>
      <w:szCs w:val="24"/>
    </w:rPr>
  </w:style>
  <w:style w:type="character" w:customStyle="1" w:styleId="WW8Num70z0">
    <w:name w:val="WW8Num70z0"/>
    <w:qFormat/>
    <w:rPr>
      <w:rFonts w:ascii="Symbol" w:hAnsi="Symbol"/>
      <w:sz w:val="20"/>
      <w:u w:val="none"/>
    </w:rPr>
  </w:style>
  <w:style w:type="character" w:customStyle="1" w:styleId="WW8Num71z0">
    <w:name w:val="WW8Num71z0"/>
    <w:qFormat/>
    <w:rPr>
      <w:b w:val="0"/>
      <w:i w:val="0"/>
    </w:rPr>
  </w:style>
  <w:style w:type="character" w:customStyle="1" w:styleId="WW8Num72z0">
    <w:name w:val="WW8Num72z0"/>
    <w:qFormat/>
    <w:rPr>
      <w:rFonts w:ascii="Times New Roman" w:hAnsi="Times New Roman" w:cs="Times New Roman"/>
      <w:sz w:val="22"/>
      <w:szCs w:val="22"/>
    </w:rPr>
  </w:style>
  <w:style w:type="character" w:customStyle="1" w:styleId="WW8Num73z2">
    <w:name w:val="WW8Num73z2"/>
    <w:qFormat/>
    <w:rPr>
      <w:rFonts w:ascii="Wingdings" w:hAnsi="Wingdings"/>
    </w:rPr>
  </w:style>
  <w:style w:type="character" w:customStyle="1" w:styleId="WW8Num74z0">
    <w:name w:val="WW8Num74z0"/>
    <w:qFormat/>
    <w:rPr>
      <w:rFonts w:ascii="Symbol" w:hAnsi="Symbol"/>
    </w:rPr>
  </w:style>
  <w:style w:type="character" w:customStyle="1" w:styleId="WW8Num74z1">
    <w:name w:val="WW8Num74z1"/>
    <w:qFormat/>
    <w:rPr>
      <w:rFonts w:ascii="Courier New" w:hAnsi="Courier New" w:cs="Courier New"/>
    </w:rPr>
  </w:style>
  <w:style w:type="character" w:customStyle="1" w:styleId="WW8Num74z2">
    <w:name w:val="WW8Num74z2"/>
    <w:qFormat/>
    <w:rPr>
      <w:rFonts w:ascii="Wingdings" w:hAnsi="Wingdings"/>
    </w:rPr>
  </w:style>
  <w:style w:type="character" w:customStyle="1" w:styleId="WW8Num75z0">
    <w:name w:val="WW8Num75z0"/>
    <w:qFormat/>
    <w:rPr>
      <w:color w:val="00000A"/>
    </w:rPr>
  </w:style>
  <w:style w:type="character" w:customStyle="1" w:styleId="WW8Num76z0">
    <w:name w:val="WW8Num76z0"/>
    <w:qFormat/>
    <w:rPr>
      <w:b w:val="0"/>
      <w:color w:val="00000A"/>
    </w:rPr>
  </w:style>
  <w:style w:type="character" w:customStyle="1" w:styleId="WW8Num77z0">
    <w:name w:val="WW8Num77z0"/>
    <w:qFormat/>
    <w:rPr>
      <w:rFonts w:ascii="Arial" w:hAnsi="Arial"/>
      <w:b w:val="0"/>
      <w:i w:val="0"/>
      <w:sz w:val="24"/>
      <w:szCs w:val="24"/>
    </w:rPr>
  </w:style>
  <w:style w:type="character" w:customStyle="1" w:styleId="WW8Num78z0">
    <w:name w:val="WW8Num78z0"/>
    <w:qFormat/>
    <w:rPr>
      <w:rFonts w:ascii="Times New Roman" w:hAnsi="Times New Roman" w:cs="Arial"/>
      <w:b w:val="0"/>
      <w:i w:val="0"/>
      <w:sz w:val="22"/>
      <w:szCs w:val="22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0z0">
    <w:name w:val="WW8Num80z0"/>
    <w:qFormat/>
    <w:rPr>
      <w:rFonts w:ascii="Symbol" w:hAnsi="Symbol"/>
      <w:b w:val="0"/>
      <w:i w:val="0"/>
      <w:color w:val="00000A"/>
    </w:rPr>
  </w:style>
  <w:style w:type="character" w:customStyle="1" w:styleId="WW8Num81z0">
    <w:name w:val="WW8Num81z0"/>
    <w:qFormat/>
    <w:rPr>
      <w:rFonts w:ascii="Symbol" w:hAnsi="Symbol"/>
    </w:rPr>
  </w:style>
  <w:style w:type="character" w:customStyle="1" w:styleId="WW8Num82z0">
    <w:name w:val="WW8Num82z0"/>
    <w:qFormat/>
    <w:rPr>
      <w:rFonts w:ascii="Arial" w:hAnsi="Arial"/>
      <w:b w:val="0"/>
      <w:sz w:val="24"/>
      <w:szCs w:val="24"/>
    </w:rPr>
  </w:style>
  <w:style w:type="character" w:customStyle="1" w:styleId="WW8Num83z0">
    <w:name w:val="WW8Num83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5z0">
    <w:name w:val="WW8Num85z0"/>
    <w:qFormat/>
    <w:rPr>
      <w:b w:val="0"/>
    </w:rPr>
  </w:style>
  <w:style w:type="character" w:customStyle="1" w:styleId="WW8Num85z1">
    <w:name w:val="WW8Num85z1"/>
    <w:qFormat/>
    <w:rPr>
      <w:rFonts w:ascii="Symbol" w:hAnsi="Symbol"/>
      <w:b w:val="0"/>
    </w:rPr>
  </w:style>
  <w:style w:type="character" w:customStyle="1" w:styleId="WW8Num86z0">
    <w:name w:val="WW8Num86z0"/>
    <w:qFormat/>
    <w:rPr>
      <w:b w:val="0"/>
      <w:i w:val="0"/>
      <w:sz w:val="24"/>
      <w:szCs w:val="24"/>
    </w:rPr>
  </w:style>
  <w:style w:type="character" w:customStyle="1" w:styleId="WW8Num88z0">
    <w:name w:val="WW8Num88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8z1">
    <w:name w:val="WW8Num88z1"/>
    <w:qFormat/>
    <w:rPr>
      <w:rFonts w:ascii="Arial" w:hAnsi="Arial" w:cs="Times New Roman"/>
      <w:b w:val="0"/>
      <w:i w:val="0"/>
      <w:sz w:val="22"/>
    </w:rPr>
  </w:style>
  <w:style w:type="character" w:customStyle="1" w:styleId="WW8Num88z2">
    <w:name w:val="WW8Num88z2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90z0">
    <w:name w:val="WW8Num90z0"/>
    <w:qFormat/>
    <w:rPr>
      <w:rFonts w:ascii="Symbol" w:hAnsi="Symbol"/>
    </w:rPr>
  </w:style>
  <w:style w:type="character" w:customStyle="1" w:styleId="WW8Num91z0">
    <w:name w:val="WW8Num91z0"/>
    <w:qFormat/>
    <w:rPr>
      <w:rFonts w:ascii="Times New Roman" w:eastAsia="Times New Roman" w:hAnsi="Times New Roman" w:cs="Arial"/>
    </w:rPr>
  </w:style>
  <w:style w:type="character" w:customStyle="1" w:styleId="WW8Num3z0">
    <w:name w:val="WW8Num3z0"/>
    <w:qFormat/>
    <w:rPr>
      <w:b w:val="0"/>
      <w:i w:val="0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7z0">
    <w:name w:val="WW8Num7z0"/>
    <w:qFormat/>
    <w:rPr>
      <w:rFonts w:ascii="Times New Roman" w:hAnsi="Times New Roman"/>
    </w:rPr>
  </w:style>
  <w:style w:type="character" w:customStyle="1" w:styleId="WW8Num18z1">
    <w:name w:val="WW8Num18z1"/>
    <w:qFormat/>
    <w:rPr>
      <w:b w:val="0"/>
      <w:i w:val="0"/>
    </w:rPr>
  </w:style>
  <w:style w:type="character" w:customStyle="1" w:styleId="WW8Num6z0">
    <w:name w:val="WW8Num6z0"/>
    <w:qFormat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Pr>
      <w:b w:val="0"/>
      <w:i w:val="0"/>
    </w:rPr>
  </w:style>
  <w:style w:type="character" w:customStyle="1" w:styleId="WW-WW8Num11z0">
    <w:name w:val="WW-WW8Num11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 w:cs="StarSymbol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5z2">
    <w:name w:val="WW8Num15z2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Pr>
      <w:rFonts w:ascii="Times New Roman" w:hAnsi="Times New Roman"/>
    </w:rPr>
  </w:style>
  <w:style w:type="character" w:customStyle="1" w:styleId="WW8Num19z1">
    <w:name w:val="WW8Num19z1"/>
    <w:qFormat/>
    <w:rPr>
      <w:color w:val="00000A"/>
      <w:sz w:val="24"/>
    </w:rPr>
  </w:style>
  <w:style w:type="character" w:customStyle="1" w:styleId="WW8Num19z2">
    <w:name w:val="WW8Num19z2"/>
    <w:qFormat/>
    <w:rPr>
      <w:sz w:val="24"/>
    </w:rPr>
  </w:style>
  <w:style w:type="character" w:customStyle="1" w:styleId="WW8Num29z0">
    <w:name w:val="WW8Num29z0"/>
    <w:qFormat/>
    <w:rPr>
      <w:color w:val="00000A"/>
    </w:rPr>
  </w:style>
  <w:style w:type="character" w:customStyle="1" w:styleId="WW8Num30z1">
    <w:name w:val="WW8Num30z1"/>
    <w:qFormat/>
    <w:rPr>
      <w:b w:val="0"/>
      <w:i w:val="0"/>
    </w:rPr>
  </w:style>
  <w:style w:type="character" w:customStyle="1" w:styleId="WW8Num38z0">
    <w:name w:val="WW8Num38z0"/>
    <w:qFormat/>
    <w:rPr>
      <w:sz w:val="20"/>
      <w:u w:val="none"/>
    </w:rPr>
  </w:style>
  <w:style w:type="character" w:customStyle="1" w:styleId="WW-Domylnaczcionkaakapitu">
    <w:name w:val="WW-Domyślna czcionka akapitu"/>
    <w:qFormat/>
  </w:style>
  <w:style w:type="character" w:customStyle="1" w:styleId="Znakiprzypiswdolnych">
    <w:name w:val="Znaki przypisów dolnych"/>
    <w:qFormat/>
  </w:style>
  <w:style w:type="character" w:customStyle="1" w:styleId="WW-Znakiprzypiswdolnych">
    <w:name w:val="WW-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W8Num46z0">
    <w:name w:val="WW8Num46z0"/>
    <w:qFormat/>
    <w:rPr>
      <w:rFonts w:ascii="Symbol" w:hAnsi="Symbol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attributenametext">
    <w:name w:val="attribute_name_text"/>
    <w:qFormat/>
  </w:style>
  <w:style w:type="character" w:customStyle="1" w:styleId="WW8Num1z4">
    <w:name w:val="WW8Num1z4"/>
    <w:qFormat/>
    <w:rPr>
      <w:rFonts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1">
    <w:name w:val="WW8Num4z1"/>
    <w:qFormat/>
    <w:rPr>
      <w:rFonts w:ascii="Symbol" w:hAnsi="Symbol"/>
    </w:rPr>
  </w:style>
  <w:style w:type="character" w:customStyle="1" w:styleId="WW8Num10z0">
    <w:name w:val="WW8Num10z0"/>
    <w:qFormat/>
    <w:rPr>
      <w:rFonts w:ascii="Times New Roman" w:hAnsi="Times New Roman"/>
      <w:b w:val="0"/>
      <w:i w:val="0"/>
      <w:sz w:val="22"/>
    </w:rPr>
  </w:style>
  <w:style w:type="character" w:customStyle="1" w:styleId="WW8Num15z0">
    <w:name w:val="WW8Num15z0"/>
    <w:qFormat/>
    <w:rPr>
      <w:rFonts w:ascii="Times New Roman" w:hAnsi="Times New Roman"/>
      <w:b w:val="0"/>
      <w:i w:val="0"/>
      <w:color w:val="000000"/>
      <w:sz w:val="22"/>
      <w:szCs w:val="22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Domylnaczcionkaakapitu2">
    <w:name w:val="Domyślna czcionka akapitu2"/>
    <w:qFormat/>
  </w:style>
  <w:style w:type="character" w:customStyle="1" w:styleId="WW8Num5z1">
    <w:name w:val="WW8Num5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WW8Num12z6">
    <w:name w:val="WW8Num12z6"/>
    <w:qFormat/>
    <w:rPr>
      <w:rFonts w:ascii="Symbol" w:hAnsi="Symbol"/>
    </w:rPr>
  </w:style>
  <w:style w:type="character" w:customStyle="1" w:styleId="WW8Num14z1">
    <w:name w:val="WW8Num14z1"/>
    <w:qFormat/>
    <w:rPr>
      <w:rFonts w:ascii="Symbol" w:hAnsi="Symbol"/>
    </w:rPr>
  </w:style>
  <w:style w:type="character" w:customStyle="1" w:styleId="WW8Num16z1">
    <w:name w:val="WW8Num16z1"/>
    <w:qFormat/>
    <w:rPr>
      <w:rFonts w:ascii="Arial" w:hAnsi="Arial"/>
      <w:b w:val="0"/>
      <w:i w:val="0"/>
      <w:sz w:val="22"/>
    </w:rPr>
  </w:style>
  <w:style w:type="character" w:customStyle="1" w:styleId="WW8Num16z2">
    <w:name w:val="WW8Num16z2"/>
    <w:qFormat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1z4">
    <w:name w:val="WW8Num21z4"/>
    <w:qFormat/>
    <w:rPr>
      <w:rFonts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Symbol" w:hAnsi="Symbol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St9z0">
    <w:name w:val="WW8NumSt9z0"/>
    <w:qFormat/>
    <w:rPr>
      <w:rFonts w:ascii="Times New Roman" w:hAnsi="Times New Roman" w:cs="Times New Roman"/>
    </w:rPr>
  </w:style>
  <w:style w:type="character" w:customStyle="1" w:styleId="WW8NumSt10z0">
    <w:name w:val="WW8NumSt10z0"/>
    <w:qFormat/>
    <w:rPr>
      <w:rFonts w:ascii="Times New Roman" w:hAnsi="Times New Roman" w:cs="Times New Roman"/>
    </w:rPr>
  </w:style>
  <w:style w:type="character" w:customStyle="1" w:styleId="Domylnaczcionkaakapitu1">
    <w:name w:val="Domyślna czcionka akapitu1"/>
    <w:qFormat/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CharChar4">
    <w:name w:val="Char Char4"/>
    <w:qFormat/>
    <w:rPr>
      <w:rFonts w:ascii="Arial" w:hAnsi="Arial"/>
      <w:sz w:val="22"/>
    </w:rPr>
  </w:style>
  <w:style w:type="character" w:customStyle="1" w:styleId="CharChar3">
    <w:name w:val="Char Char3"/>
    <w:qFormat/>
    <w:rPr>
      <w:b/>
      <w:sz w:val="24"/>
    </w:rPr>
  </w:style>
  <w:style w:type="character" w:customStyle="1" w:styleId="CharChar5">
    <w:name w:val="Char Char5"/>
    <w:qFormat/>
    <w:rPr>
      <w:rFonts w:ascii="Arial" w:hAnsi="Arial"/>
      <w:sz w:val="22"/>
    </w:rPr>
  </w:style>
  <w:style w:type="character" w:customStyle="1" w:styleId="BMKBodyTextChar">
    <w:name w:val="BMK Body Text Char"/>
    <w:qFormat/>
    <w:rPr>
      <w:sz w:val="22"/>
      <w:lang w:val="en-GB" w:eastAsia="ar-SA" w:bidi="ar-SA"/>
    </w:rPr>
  </w:style>
  <w:style w:type="character" w:customStyle="1" w:styleId="BMKHeading2CharChar">
    <w:name w:val="BMK Heading 2 Char Char"/>
    <w:qFormat/>
    <w:rPr>
      <w:bCs/>
      <w:sz w:val="22"/>
      <w:szCs w:val="22"/>
      <w:lang w:val="en-GB" w:eastAsia="ar-SA" w:bidi="ar-SA"/>
    </w:rPr>
  </w:style>
  <w:style w:type="character" w:customStyle="1" w:styleId="CharChar1">
    <w:name w:val="Char Char1"/>
    <w:qFormat/>
    <w:rPr>
      <w:b/>
    </w:rPr>
  </w:style>
  <w:style w:type="character" w:customStyle="1" w:styleId="CharChar">
    <w:name w:val="Char Char"/>
    <w:qFormat/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CharChar2">
    <w:name w:val="Char Char2"/>
    <w:qFormat/>
  </w:style>
  <w:style w:type="character" w:customStyle="1" w:styleId="WW8Num1z0">
    <w:name w:val="WW8Num1z0"/>
    <w:qFormat/>
    <w:rPr>
      <w:rFonts w:ascii="Symbol" w:hAnsi="Symbol" w:cs="OpenSymbol"/>
    </w:rPr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moz-txt-tag">
    <w:name w:val="moz-txt-tag"/>
    <w:qFormat/>
  </w:style>
  <w:style w:type="character" w:customStyle="1" w:styleId="ZnakZnak1">
    <w:name w:val="Znak Znak1"/>
    <w:qFormat/>
    <w:rPr>
      <w:sz w:val="24"/>
      <w:szCs w:val="24"/>
    </w:rPr>
  </w:style>
  <w:style w:type="character" w:customStyle="1" w:styleId="PodpisZnak">
    <w:name w:val="Podpis Znak"/>
    <w:qFormat/>
    <w:rPr>
      <w:i/>
      <w:iCs/>
      <w:lang w:eastAsia="ar-SA"/>
    </w:rPr>
  </w:style>
  <w:style w:type="character" w:customStyle="1" w:styleId="TekstpodstawowywcityZnak1">
    <w:name w:val="Tekst podstawowy wcięty Znak1"/>
    <w:aliases w:val="Znak4 Znak"/>
    <w:qFormat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ytuZnak1">
    <w:name w:val="Tytuł Znak1"/>
    <w:qFormat/>
    <w:rPr>
      <w:b/>
      <w:sz w:val="24"/>
      <w:lang w:eastAsia="ar-SA"/>
    </w:rPr>
  </w:style>
  <w:style w:type="character" w:customStyle="1" w:styleId="TekstprzypisudolnegoZnak1">
    <w:name w:val="Tekst przypisu dolnego Znak1"/>
    <w:qFormat/>
    <w:rPr>
      <w:sz w:val="24"/>
      <w:lang w:eastAsia="ar-SA"/>
    </w:rPr>
  </w:style>
  <w:style w:type="character" w:customStyle="1" w:styleId="TematkomentarzaZnak1">
    <w:name w:val="Temat komentarza Znak1"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1">
    <w:name w:val="Tekst dymka Znak1"/>
    <w:qFormat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rzypisukocowegoZnak1">
    <w:name w:val="Tekst przypisu końcowego Znak1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1">
    <w:name w:val="Tekst podstawowy wcięty 3 Znak1"/>
    <w:qFormat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2Znak1">
    <w:name w:val="Tekst podstawowy wcięty 2 Znak1"/>
    <w:qFormat/>
    <w:rPr>
      <w:sz w:val="24"/>
      <w:szCs w:val="24"/>
      <w:lang w:eastAsia="ar-SA"/>
    </w:rPr>
  </w:style>
  <w:style w:type="character" w:customStyle="1" w:styleId="apple-style-span">
    <w:name w:val="apple-style-span"/>
    <w:qFormat/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eastAsia="ar-SA" w:bidi="ar-SA"/>
    </w:rPr>
  </w:style>
  <w:style w:type="character" w:customStyle="1" w:styleId="Znak131">
    <w:name w:val="Znak131"/>
    <w:qFormat/>
    <w:rPr>
      <w:sz w:val="24"/>
      <w:szCs w:val="24"/>
      <w:lang w:eastAsia="ar-SA" w:bidi="ar-SA"/>
    </w:rPr>
  </w:style>
  <w:style w:type="character" w:customStyle="1" w:styleId="AkapitzlistZnak">
    <w:name w:val="Akapit z listą Znak"/>
    <w:aliases w:val="L1 Znak,Numerowanie Znak,Preambuła Znak,List Paragraph Znak,Akapit z listą8 Znak,Nagłowek 3 Znak,Akapit z listą BS Znak,Kolorowa lista — akcent 11 Znak,Dot pt Znak,F5 List Paragraph Znak,Recommendation Znak,List Paragraph11 Znak"/>
    <w:uiPriority w:val="34"/>
    <w:qFormat/>
    <w:rPr>
      <w:sz w:val="24"/>
      <w:lang w:eastAsia="ar-SA"/>
    </w:rPr>
  </w:style>
  <w:style w:type="character" w:customStyle="1" w:styleId="ListLabel1">
    <w:name w:val="ListLabel 1"/>
    <w:qFormat/>
    <w:rPr>
      <w:b w:val="0"/>
      <w:bCs/>
      <w:sz w:val="22"/>
    </w:rPr>
  </w:style>
  <w:style w:type="character" w:customStyle="1" w:styleId="ListLabel2">
    <w:name w:val="ListLabel 2"/>
    <w:qFormat/>
    <w:rPr>
      <w:b w:val="0"/>
      <w:bCs w:val="0"/>
      <w:i w:val="0"/>
      <w:iCs w:val="0"/>
    </w:rPr>
  </w:style>
  <w:style w:type="character" w:customStyle="1" w:styleId="ListLabel3">
    <w:name w:val="ListLabel 3"/>
    <w:qFormat/>
    <w:rPr>
      <w:b/>
      <w:sz w:val="20"/>
    </w:rPr>
  </w:style>
  <w:style w:type="character" w:customStyle="1" w:styleId="ListLabel4">
    <w:name w:val="ListLabel 4"/>
    <w:qFormat/>
    <w:rPr>
      <w:b/>
      <w:color w:val="00000A"/>
      <w:sz w:val="22"/>
    </w:rPr>
  </w:style>
  <w:style w:type="character" w:customStyle="1" w:styleId="ListLabel5">
    <w:name w:val="ListLabel 5"/>
    <w:qFormat/>
    <w:rPr>
      <w:b w:val="0"/>
      <w:i w:val="0"/>
      <w:sz w:val="22"/>
    </w:rPr>
  </w:style>
  <w:style w:type="character" w:customStyle="1" w:styleId="ListLabel6">
    <w:name w:val="ListLabel 6"/>
    <w:qFormat/>
    <w:rPr>
      <w:b w:val="0"/>
      <w:i w:val="0"/>
    </w:rPr>
  </w:style>
  <w:style w:type="character" w:customStyle="1" w:styleId="ListLabel7">
    <w:name w:val="ListLabel 7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8">
    <w:name w:val="ListLabel 8"/>
    <w:qFormat/>
    <w:rPr>
      <w:rFonts w:cs="Times New Roman"/>
      <w:b w:val="0"/>
      <w:sz w:val="22"/>
    </w:rPr>
  </w:style>
  <w:style w:type="character" w:customStyle="1" w:styleId="ListLabel9">
    <w:name w:val="ListLabel 9"/>
    <w:qFormat/>
    <w:rPr>
      <w:rFonts w:cs="Arial"/>
      <w:b/>
      <w:i w:val="0"/>
      <w:sz w:val="22"/>
    </w:rPr>
  </w:style>
  <w:style w:type="character" w:customStyle="1" w:styleId="ListLabel10">
    <w:name w:val="ListLabel 10"/>
    <w:qFormat/>
    <w:rPr>
      <w:rFonts w:cs="Times New Roman"/>
      <w:color w:val="00000A"/>
      <w:sz w:val="22"/>
      <w:szCs w:val="22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ascii="Times New Roman" w:hAnsi="Times New Roman"/>
      <w:b w:val="0"/>
      <w:sz w:val="22"/>
    </w:rPr>
  </w:style>
  <w:style w:type="character" w:customStyle="1" w:styleId="ListLabel13">
    <w:name w:val="ListLabel 13"/>
    <w:qFormat/>
    <w:rPr>
      <w:b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 w:val="0"/>
      <w:sz w:val="22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 w:val="0"/>
      <w:sz w:val="22"/>
    </w:rPr>
  </w:style>
  <w:style w:type="character" w:customStyle="1" w:styleId="ListLabel25">
    <w:name w:val="ListLabel 25"/>
    <w:qFormat/>
    <w:rPr>
      <w:b w:val="0"/>
      <w:sz w:val="22"/>
    </w:rPr>
  </w:style>
  <w:style w:type="character" w:customStyle="1" w:styleId="ListLabel26">
    <w:name w:val="ListLabel 26"/>
    <w:qFormat/>
    <w:rPr>
      <w:rFonts w:cs="Times New Roman"/>
      <w:sz w:val="17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  <w:b/>
      <w:sz w:val="22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b w:val="0"/>
      <w:color w:val="00000A"/>
      <w:sz w:val="22"/>
    </w:rPr>
  </w:style>
  <w:style w:type="character" w:customStyle="1" w:styleId="ListLabel45">
    <w:name w:val="ListLabel 45"/>
    <w:qFormat/>
    <w:rPr>
      <w:b/>
      <w:sz w:val="17"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  <w:color w:val="00000A"/>
      <w:sz w:val="22"/>
    </w:rPr>
  </w:style>
  <w:style w:type="character" w:customStyle="1" w:styleId="ListLabel48">
    <w:name w:val="ListLabel 48"/>
    <w:qFormat/>
    <w:rPr>
      <w:b w:val="0"/>
      <w:sz w:val="22"/>
    </w:rPr>
  </w:style>
  <w:style w:type="character" w:customStyle="1" w:styleId="ListLabel49">
    <w:name w:val="ListLabel 49"/>
    <w:qFormat/>
    <w:rPr>
      <w:b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b w:val="0"/>
      <w:bCs/>
      <w:sz w:val="22"/>
    </w:rPr>
  </w:style>
  <w:style w:type="character" w:customStyle="1" w:styleId="ListLabel60">
    <w:name w:val="ListLabel 60"/>
    <w:qFormat/>
    <w:rPr>
      <w:b w:val="0"/>
      <w:bCs w:val="0"/>
      <w:i w:val="0"/>
      <w:iCs w:val="0"/>
    </w:rPr>
  </w:style>
  <w:style w:type="character" w:customStyle="1" w:styleId="ListLabel61">
    <w:name w:val="ListLabel 61"/>
    <w:qFormat/>
    <w:rPr>
      <w:b/>
      <w:sz w:val="20"/>
    </w:rPr>
  </w:style>
  <w:style w:type="character" w:customStyle="1" w:styleId="ListLabel62">
    <w:name w:val="ListLabel 62"/>
    <w:qFormat/>
    <w:rPr>
      <w:b/>
      <w:color w:val="00000A"/>
      <w:sz w:val="22"/>
    </w:rPr>
  </w:style>
  <w:style w:type="character" w:customStyle="1" w:styleId="ListLabel63">
    <w:name w:val="ListLabel 63"/>
    <w:qFormat/>
    <w:rPr>
      <w:rFonts w:cs="Symbol"/>
      <w:b w:val="0"/>
      <w:i w:val="0"/>
      <w:sz w:val="22"/>
    </w:rPr>
  </w:style>
  <w:style w:type="character" w:customStyle="1" w:styleId="ListLabel64">
    <w:name w:val="ListLabel 64"/>
    <w:qFormat/>
    <w:rPr>
      <w:rFonts w:cs="Symbol"/>
      <w:b w:val="0"/>
      <w:i w:val="0"/>
    </w:rPr>
  </w:style>
  <w:style w:type="character" w:customStyle="1" w:styleId="ListLabel65">
    <w:name w:val="ListLabel 65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66">
    <w:name w:val="ListLabel 66"/>
    <w:qFormat/>
    <w:rPr>
      <w:rFonts w:cs="OpenSymbol"/>
      <w:sz w:val="22"/>
    </w:rPr>
  </w:style>
  <w:style w:type="character" w:customStyle="1" w:styleId="ListLabel67">
    <w:name w:val="ListLabel 67"/>
    <w:qFormat/>
    <w:rPr>
      <w:rFonts w:cs="Times New Roman"/>
      <w:b w:val="0"/>
      <w:sz w:val="22"/>
    </w:rPr>
  </w:style>
  <w:style w:type="character" w:customStyle="1" w:styleId="ListLabel68">
    <w:name w:val="ListLabel 68"/>
    <w:qFormat/>
    <w:rPr>
      <w:rFonts w:cs="Arial"/>
      <w:b/>
      <w:i w:val="0"/>
      <w:sz w:val="22"/>
    </w:rPr>
  </w:style>
  <w:style w:type="character" w:customStyle="1" w:styleId="ListLabel69">
    <w:name w:val="ListLabel 69"/>
    <w:qFormat/>
    <w:rPr>
      <w:rFonts w:cs="Arial"/>
    </w:rPr>
  </w:style>
  <w:style w:type="character" w:customStyle="1" w:styleId="ListLabel70">
    <w:name w:val="ListLabel 70"/>
    <w:qFormat/>
    <w:rPr>
      <w:rFonts w:ascii="Times New Roman" w:hAnsi="Times New Roman" w:cs="Symbol"/>
      <w:b w:val="0"/>
      <w:sz w:val="22"/>
    </w:rPr>
  </w:style>
  <w:style w:type="character" w:customStyle="1" w:styleId="ListLabel71">
    <w:name w:val="ListLabel 71"/>
    <w:qFormat/>
    <w:rPr>
      <w:b w:val="0"/>
      <w:color w:val="00000A"/>
      <w:sz w:val="22"/>
    </w:rPr>
  </w:style>
  <w:style w:type="character" w:customStyle="1" w:styleId="ListLabel72">
    <w:name w:val="ListLabel 72"/>
    <w:qFormat/>
    <w:rPr>
      <w:b/>
      <w:sz w:val="22"/>
    </w:rPr>
  </w:style>
  <w:style w:type="character" w:customStyle="1" w:styleId="ListLabel73">
    <w:name w:val="ListLabel 73"/>
    <w:qFormat/>
    <w:rPr>
      <w:b w:val="0"/>
    </w:rPr>
  </w:style>
  <w:style w:type="character" w:customStyle="1" w:styleId="ListLabel74">
    <w:name w:val="ListLabel 74"/>
    <w:qFormat/>
    <w:rPr>
      <w:b w:val="0"/>
      <w:sz w:val="22"/>
    </w:rPr>
  </w:style>
  <w:style w:type="character" w:customStyle="1" w:styleId="ListLabel75">
    <w:name w:val="ListLabel 75"/>
    <w:qFormat/>
    <w:rPr>
      <w:b w:val="0"/>
      <w:sz w:val="22"/>
    </w:rPr>
  </w:style>
  <w:style w:type="character" w:customStyle="1" w:styleId="ListLabel76">
    <w:name w:val="ListLabel 76"/>
    <w:qFormat/>
    <w:rPr>
      <w:b w:val="0"/>
      <w:sz w:val="22"/>
    </w:rPr>
  </w:style>
  <w:style w:type="character" w:customStyle="1" w:styleId="ListLabel77">
    <w:name w:val="ListLabel 77"/>
    <w:qFormat/>
    <w:rPr>
      <w:rFonts w:cs="Symbol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 w:val="0"/>
      <w:sz w:val="22"/>
    </w:rPr>
  </w:style>
  <w:style w:type="character" w:customStyle="1" w:styleId="ListLabel87">
    <w:name w:val="ListLabel 87"/>
    <w:qFormat/>
    <w:rPr>
      <w:b w:val="0"/>
      <w:sz w:val="22"/>
    </w:rPr>
  </w:style>
  <w:style w:type="character" w:customStyle="1" w:styleId="ListLabel88">
    <w:name w:val="ListLabel 88"/>
    <w:qFormat/>
    <w:rPr>
      <w:b w:val="0"/>
      <w:sz w:val="22"/>
    </w:rPr>
  </w:style>
  <w:style w:type="character" w:customStyle="1" w:styleId="ListLabel89">
    <w:name w:val="ListLabel 89"/>
    <w:qFormat/>
    <w:rPr>
      <w:b w:val="0"/>
      <w:sz w:val="22"/>
    </w:rPr>
  </w:style>
  <w:style w:type="character" w:customStyle="1" w:styleId="ListLabel90">
    <w:name w:val="ListLabel 90"/>
    <w:qFormat/>
    <w:rPr>
      <w:rFonts w:cs="Times New Roman"/>
      <w:sz w:val="17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  <w:b/>
      <w:sz w:val="22"/>
    </w:rPr>
  </w:style>
  <w:style w:type="character" w:customStyle="1" w:styleId="ListLabel100">
    <w:name w:val="ListLabel 100"/>
    <w:qFormat/>
    <w:rPr>
      <w:b w:val="0"/>
      <w:color w:val="00000A"/>
      <w:sz w:val="22"/>
    </w:rPr>
  </w:style>
  <w:style w:type="character" w:customStyle="1" w:styleId="ListLabel101">
    <w:name w:val="ListLabel 101"/>
    <w:qFormat/>
    <w:rPr>
      <w:b/>
      <w:sz w:val="17"/>
    </w:rPr>
  </w:style>
  <w:style w:type="character" w:customStyle="1" w:styleId="ListLabel102">
    <w:name w:val="ListLabel 102"/>
    <w:qFormat/>
    <w:rPr>
      <w:rFonts w:cs="Symbol"/>
      <w:sz w:val="22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/>
    </w:rPr>
  </w:style>
  <w:style w:type="character" w:customStyle="1" w:styleId="ListLabel112">
    <w:name w:val="ListLabel 112"/>
    <w:qFormat/>
    <w:rPr>
      <w:b/>
      <w:color w:val="00000A"/>
      <w:sz w:val="22"/>
    </w:rPr>
  </w:style>
  <w:style w:type="character" w:customStyle="1" w:styleId="ListLabel113">
    <w:name w:val="ListLabel 113"/>
    <w:qFormat/>
    <w:rPr>
      <w:b w:val="0"/>
      <w:bCs/>
      <w:sz w:val="22"/>
    </w:rPr>
  </w:style>
  <w:style w:type="character" w:customStyle="1" w:styleId="ListLabel114">
    <w:name w:val="ListLabel 114"/>
    <w:qFormat/>
    <w:rPr>
      <w:b w:val="0"/>
      <w:bCs w:val="0"/>
      <w:i w:val="0"/>
      <w:iCs w:val="0"/>
    </w:rPr>
  </w:style>
  <w:style w:type="character" w:customStyle="1" w:styleId="ListLabel115">
    <w:name w:val="ListLabel 115"/>
    <w:qFormat/>
    <w:rPr>
      <w:b/>
      <w:sz w:val="20"/>
    </w:rPr>
  </w:style>
  <w:style w:type="character" w:customStyle="1" w:styleId="ListLabel116">
    <w:name w:val="ListLabel 116"/>
    <w:qFormat/>
    <w:rPr>
      <w:b/>
      <w:color w:val="00000A"/>
      <w:sz w:val="22"/>
    </w:rPr>
  </w:style>
  <w:style w:type="character" w:customStyle="1" w:styleId="ListLabel117">
    <w:name w:val="ListLabel 117"/>
    <w:qFormat/>
    <w:rPr>
      <w:rFonts w:cs="Symbol"/>
      <w:b w:val="0"/>
      <w:i w:val="0"/>
      <w:sz w:val="22"/>
    </w:rPr>
  </w:style>
  <w:style w:type="character" w:customStyle="1" w:styleId="ListLabel118">
    <w:name w:val="ListLabel 118"/>
    <w:qFormat/>
    <w:rPr>
      <w:rFonts w:cs="Symbol"/>
      <w:b w:val="0"/>
      <w:i w:val="0"/>
    </w:rPr>
  </w:style>
  <w:style w:type="character" w:customStyle="1" w:styleId="ListLabel119">
    <w:name w:val="ListLabel 119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120">
    <w:name w:val="ListLabel 120"/>
    <w:qFormat/>
    <w:rPr>
      <w:rFonts w:cs="OpenSymbol"/>
      <w:sz w:val="22"/>
    </w:rPr>
  </w:style>
  <w:style w:type="character" w:customStyle="1" w:styleId="ListLabel121">
    <w:name w:val="ListLabel 121"/>
    <w:qFormat/>
    <w:rPr>
      <w:rFonts w:cs="Times New Roman"/>
      <w:b w:val="0"/>
      <w:sz w:val="22"/>
    </w:rPr>
  </w:style>
  <w:style w:type="character" w:customStyle="1" w:styleId="ListLabel122">
    <w:name w:val="ListLabel 122"/>
    <w:qFormat/>
    <w:rPr>
      <w:rFonts w:cs="Arial"/>
      <w:b/>
      <w:i w:val="0"/>
      <w:sz w:val="22"/>
    </w:rPr>
  </w:style>
  <w:style w:type="character" w:customStyle="1" w:styleId="ListLabel123">
    <w:name w:val="ListLabel 123"/>
    <w:qFormat/>
    <w:rPr>
      <w:rFonts w:cs="Arial"/>
    </w:rPr>
  </w:style>
  <w:style w:type="character" w:customStyle="1" w:styleId="ListLabel124">
    <w:name w:val="ListLabel 124"/>
    <w:qFormat/>
    <w:rPr>
      <w:rFonts w:ascii="Times New Roman" w:hAnsi="Times New Roman" w:cs="Symbol"/>
      <w:b w:val="0"/>
      <w:sz w:val="22"/>
    </w:rPr>
  </w:style>
  <w:style w:type="character" w:customStyle="1" w:styleId="ListLabel125">
    <w:name w:val="ListLabel 125"/>
    <w:qFormat/>
    <w:rPr>
      <w:b w:val="0"/>
      <w:color w:val="00000A"/>
      <w:sz w:val="22"/>
    </w:rPr>
  </w:style>
  <w:style w:type="character" w:customStyle="1" w:styleId="ListLabel126">
    <w:name w:val="ListLabel 126"/>
    <w:qFormat/>
    <w:rPr>
      <w:b/>
      <w:sz w:val="22"/>
    </w:rPr>
  </w:style>
  <w:style w:type="character" w:customStyle="1" w:styleId="ListLabel127">
    <w:name w:val="ListLabel 127"/>
    <w:qFormat/>
    <w:rPr>
      <w:b w:val="0"/>
    </w:rPr>
  </w:style>
  <w:style w:type="character" w:customStyle="1" w:styleId="ListLabel128">
    <w:name w:val="ListLabel 128"/>
    <w:qFormat/>
    <w:rPr>
      <w:b w:val="0"/>
      <w:sz w:val="22"/>
    </w:rPr>
  </w:style>
  <w:style w:type="character" w:customStyle="1" w:styleId="ListLabel129">
    <w:name w:val="ListLabel 129"/>
    <w:qFormat/>
    <w:rPr>
      <w:b w:val="0"/>
      <w:sz w:val="22"/>
    </w:rPr>
  </w:style>
  <w:style w:type="character" w:customStyle="1" w:styleId="ListLabel130">
    <w:name w:val="ListLabel 130"/>
    <w:qFormat/>
    <w:rPr>
      <w:b w:val="0"/>
      <w:sz w:val="22"/>
    </w:rPr>
  </w:style>
  <w:style w:type="character" w:customStyle="1" w:styleId="ListLabel131">
    <w:name w:val="ListLabel 131"/>
    <w:qFormat/>
    <w:rPr>
      <w:rFonts w:cs="Symbol"/>
      <w:sz w:val="22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b w:val="0"/>
      <w:sz w:val="22"/>
    </w:rPr>
  </w:style>
  <w:style w:type="character" w:customStyle="1" w:styleId="ListLabel141">
    <w:name w:val="ListLabel 141"/>
    <w:qFormat/>
    <w:rPr>
      <w:b w:val="0"/>
      <w:sz w:val="22"/>
    </w:rPr>
  </w:style>
  <w:style w:type="character" w:customStyle="1" w:styleId="ListLabel142">
    <w:name w:val="ListLabel 142"/>
    <w:qFormat/>
    <w:rPr>
      <w:b w:val="0"/>
      <w:sz w:val="22"/>
    </w:rPr>
  </w:style>
  <w:style w:type="character" w:customStyle="1" w:styleId="ListLabel143">
    <w:name w:val="ListLabel 143"/>
    <w:qFormat/>
    <w:rPr>
      <w:b w:val="0"/>
      <w:sz w:val="22"/>
    </w:rPr>
  </w:style>
  <w:style w:type="character" w:customStyle="1" w:styleId="ListLabel144">
    <w:name w:val="ListLabel 144"/>
    <w:qFormat/>
    <w:rPr>
      <w:rFonts w:cs="Times New Roman"/>
      <w:b/>
      <w:sz w:val="22"/>
    </w:rPr>
  </w:style>
  <w:style w:type="character" w:customStyle="1" w:styleId="ListLabel145">
    <w:name w:val="ListLabel 145"/>
    <w:qFormat/>
    <w:rPr>
      <w:b w:val="0"/>
      <w:color w:val="00000A"/>
      <w:sz w:val="22"/>
    </w:rPr>
  </w:style>
  <w:style w:type="character" w:customStyle="1" w:styleId="ListLabel146">
    <w:name w:val="ListLabel 146"/>
    <w:qFormat/>
    <w:rPr>
      <w:rFonts w:cs="Symbol"/>
      <w:sz w:val="22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b/>
    </w:rPr>
  </w:style>
  <w:style w:type="character" w:customStyle="1" w:styleId="ListLabel156">
    <w:name w:val="ListLabel 156"/>
    <w:qFormat/>
    <w:rPr>
      <w:b/>
      <w:color w:val="00000A"/>
      <w:sz w:val="22"/>
    </w:rPr>
  </w:style>
  <w:style w:type="character" w:customStyle="1" w:styleId="ListLabel157">
    <w:name w:val="ListLabel 157"/>
    <w:qFormat/>
    <w:rPr>
      <w:b w:val="0"/>
      <w:bCs/>
      <w:sz w:val="22"/>
    </w:rPr>
  </w:style>
  <w:style w:type="character" w:customStyle="1" w:styleId="ListLabel158">
    <w:name w:val="ListLabel 158"/>
    <w:qFormat/>
    <w:rPr>
      <w:b w:val="0"/>
      <w:bCs w:val="0"/>
      <w:i w:val="0"/>
      <w:iCs w:val="0"/>
    </w:rPr>
  </w:style>
  <w:style w:type="character" w:customStyle="1" w:styleId="ListLabel159">
    <w:name w:val="ListLabel 159"/>
    <w:qFormat/>
    <w:rPr>
      <w:b/>
      <w:sz w:val="20"/>
    </w:rPr>
  </w:style>
  <w:style w:type="character" w:customStyle="1" w:styleId="ListLabel160">
    <w:name w:val="ListLabel 160"/>
    <w:qFormat/>
    <w:rPr>
      <w:b/>
      <w:color w:val="00000A"/>
      <w:sz w:val="22"/>
    </w:rPr>
  </w:style>
  <w:style w:type="character" w:customStyle="1" w:styleId="ListLabel161">
    <w:name w:val="ListLabel 161"/>
    <w:qFormat/>
    <w:rPr>
      <w:rFonts w:cs="Symbol"/>
      <w:b w:val="0"/>
      <w:i w:val="0"/>
      <w:sz w:val="22"/>
    </w:rPr>
  </w:style>
  <w:style w:type="character" w:customStyle="1" w:styleId="ListLabel162">
    <w:name w:val="ListLabel 162"/>
    <w:qFormat/>
    <w:rPr>
      <w:rFonts w:cs="Symbol"/>
      <w:b w:val="0"/>
      <w:i w:val="0"/>
    </w:rPr>
  </w:style>
  <w:style w:type="character" w:customStyle="1" w:styleId="ListLabel163">
    <w:name w:val="ListLabel 163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164">
    <w:name w:val="ListLabel 164"/>
    <w:qFormat/>
    <w:rPr>
      <w:rFonts w:cs="OpenSymbol"/>
      <w:sz w:val="22"/>
    </w:rPr>
  </w:style>
  <w:style w:type="character" w:customStyle="1" w:styleId="ListLabel165">
    <w:name w:val="ListLabel 165"/>
    <w:qFormat/>
    <w:rPr>
      <w:rFonts w:cs="Times New Roman"/>
      <w:b w:val="0"/>
      <w:sz w:val="22"/>
    </w:rPr>
  </w:style>
  <w:style w:type="character" w:customStyle="1" w:styleId="ListLabel166">
    <w:name w:val="ListLabel 166"/>
    <w:qFormat/>
    <w:rPr>
      <w:rFonts w:cs="Arial"/>
      <w:b/>
      <w:i w:val="0"/>
      <w:sz w:val="22"/>
    </w:rPr>
  </w:style>
  <w:style w:type="character" w:customStyle="1" w:styleId="ListLabel167">
    <w:name w:val="ListLabel 167"/>
    <w:qFormat/>
    <w:rPr>
      <w:rFonts w:cs="Arial"/>
    </w:rPr>
  </w:style>
  <w:style w:type="character" w:customStyle="1" w:styleId="ListLabel168">
    <w:name w:val="ListLabel 168"/>
    <w:qFormat/>
    <w:rPr>
      <w:rFonts w:ascii="Times New Roman" w:hAnsi="Times New Roman" w:cs="Symbol"/>
      <w:b w:val="0"/>
      <w:sz w:val="22"/>
    </w:rPr>
  </w:style>
  <w:style w:type="character" w:customStyle="1" w:styleId="ListLabel169">
    <w:name w:val="ListLabel 169"/>
    <w:qFormat/>
    <w:rPr>
      <w:b w:val="0"/>
      <w:color w:val="00000A"/>
      <w:sz w:val="22"/>
    </w:rPr>
  </w:style>
  <w:style w:type="character" w:customStyle="1" w:styleId="ListLabel170">
    <w:name w:val="ListLabel 170"/>
    <w:qFormat/>
    <w:rPr>
      <w:b/>
      <w:sz w:val="22"/>
    </w:rPr>
  </w:style>
  <w:style w:type="character" w:customStyle="1" w:styleId="ListLabel171">
    <w:name w:val="ListLabel 171"/>
    <w:qFormat/>
    <w:rPr>
      <w:b w:val="0"/>
    </w:rPr>
  </w:style>
  <w:style w:type="character" w:customStyle="1" w:styleId="ListLabel172">
    <w:name w:val="ListLabel 172"/>
    <w:qFormat/>
    <w:rPr>
      <w:b w:val="0"/>
      <w:sz w:val="22"/>
    </w:rPr>
  </w:style>
  <w:style w:type="character" w:customStyle="1" w:styleId="ListLabel173">
    <w:name w:val="ListLabel 173"/>
    <w:qFormat/>
    <w:rPr>
      <w:b w:val="0"/>
      <w:sz w:val="22"/>
    </w:rPr>
  </w:style>
  <w:style w:type="character" w:customStyle="1" w:styleId="ListLabel174">
    <w:name w:val="ListLabel 174"/>
    <w:qFormat/>
    <w:rPr>
      <w:b w:val="0"/>
      <w:sz w:val="22"/>
    </w:rPr>
  </w:style>
  <w:style w:type="character" w:customStyle="1" w:styleId="ListLabel175">
    <w:name w:val="ListLabel 175"/>
    <w:qFormat/>
    <w:rPr>
      <w:rFonts w:cs="Symbol"/>
      <w:sz w:val="22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b w:val="0"/>
      <w:sz w:val="22"/>
    </w:rPr>
  </w:style>
  <w:style w:type="character" w:customStyle="1" w:styleId="ListLabel185">
    <w:name w:val="ListLabel 185"/>
    <w:qFormat/>
    <w:rPr>
      <w:b w:val="0"/>
      <w:sz w:val="22"/>
    </w:rPr>
  </w:style>
  <w:style w:type="character" w:customStyle="1" w:styleId="ListLabel186">
    <w:name w:val="ListLabel 186"/>
    <w:qFormat/>
    <w:rPr>
      <w:b w:val="0"/>
      <w:sz w:val="22"/>
    </w:rPr>
  </w:style>
  <w:style w:type="character" w:customStyle="1" w:styleId="ListLabel187">
    <w:name w:val="ListLabel 187"/>
    <w:qFormat/>
    <w:rPr>
      <w:b w:val="0"/>
      <w:sz w:val="22"/>
    </w:rPr>
  </w:style>
  <w:style w:type="character" w:customStyle="1" w:styleId="ListLabel188">
    <w:name w:val="ListLabel 188"/>
    <w:qFormat/>
    <w:rPr>
      <w:rFonts w:cs="Times New Roman"/>
      <w:b/>
      <w:sz w:val="22"/>
    </w:rPr>
  </w:style>
  <w:style w:type="character" w:customStyle="1" w:styleId="ListLabel189">
    <w:name w:val="ListLabel 189"/>
    <w:qFormat/>
    <w:rPr>
      <w:b w:val="0"/>
      <w:color w:val="00000A"/>
      <w:sz w:val="22"/>
    </w:rPr>
  </w:style>
  <w:style w:type="character" w:customStyle="1" w:styleId="ListLabel190">
    <w:name w:val="ListLabel 190"/>
    <w:qFormat/>
    <w:rPr>
      <w:b/>
    </w:rPr>
  </w:style>
  <w:style w:type="character" w:customStyle="1" w:styleId="ListLabel191">
    <w:name w:val="ListLabel 191"/>
    <w:qFormat/>
    <w:rPr>
      <w:b/>
      <w:color w:val="00000A"/>
      <w:sz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aliases w:val="(F2),(F2) Znak Znak,(F2) Znak"/>
    <w:basedOn w:val="Normalny"/>
    <w:link w:val="TekstpodstawowyZnak1"/>
    <w:pPr>
      <w:spacing w:after="120"/>
    </w:pPr>
    <w:rPr>
      <w:lang w:val="x-none"/>
    </w:rPr>
  </w:style>
  <w:style w:type="paragraph" w:styleId="Lista">
    <w:name w:val="List"/>
    <w:basedOn w:val="Normalny"/>
    <w:pPr>
      <w:widowControl/>
      <w:ind w:left="283" w:hanging="283"/>
      <w:contextualSpacing/>
    </w:pPr>
    <w:rPr>
      <w:sz w:val="20"/>
      <w:szCs w:val="20"/>
    </w:rPr>
  </w:style>
  <w:style w:type="paragraph" w:styleId="Legenda">
    <w:name w:val="caption"/>
    <w:basedOn w:val="Normalny"/>
    <w:qFormat/>
    <w:pPr>
      <w:widowControl/>
      <w:suppressAutoHyphens w:val="0"/>
      <w:spacing w:before="100"/>
      <w:ind w:left="-709" w:right="283"/>
    </w:pPr>
    <w:rPr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Courier New"/>
      <w:szCs w:val="20"/>
    </w:rPr>
  </w:style>
  <w:style w:type="paragraph" w:styleId="Tekstpodstawowywcity">
    <w:name w:val="Body Text Indent"/>
    <w:aliases w:val="Znak4"/>
    <w:basedOn w:val="Normalny"/>
    <w:pPr>
      <w:spacing w:line="480" w:lineRule="auto"/>
      <w:ind w:left="426" w:hanging="426"/>
    </w:pPr>
  </w:style>
  <w:style w:type="paragraph" w:customStyle="1" w:styleId="BodyText21">
    <w:name w:val="Body Text 21"/>
    <w:basedOn w:val="Normalny"/>
    <w:uiPriority w:val="99"/>
    <w:qFormat/>
    <w:pPr>
      <w:spacing w:line="360" w:lineRule="auto"/>
      <w:jc w:val="center"/>
    </w:pPr>
    <w:rPr>
      <w:b/>
      <w:bCs/>
    </w:rPr>
  </w:style>
  <w:style w:type="paragraph" w:styleId="Stopka">
    <w:name w:val="footer"/>
    <w:aliases w:val="Znak3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owyNormalny1">
    <w:name w:val="Standardowy.Normalny1"/>
    <w:qFormat/>
    <w:pPr>
      <w:suppressAutoHyphens/>
      <w:overflowPunct w:val="0"/>
    </w:pPr>
    <w:rPr>
      <w:color w:val="00000A"/>
      <w:sz w:val="24"/>
      <w:lang w:eastAsia="ar-SA"/>
    </w:rPr>
  </w:style>
  <w:style w:type="paragraph" w:customStyle="1" w:styleId="Tekstpodstawowy211">
    <w:name w:val="Tekst podstawowy 211"/>
    <w:basedOn w:val="Normalny"/>
    <w:uiPriority w:val="99"/>
    <w:qFormat/>
    <w:pPr>
      <w:widowControl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uiPriority w:val="99"/>
    <w:qFormat/>
    <w:pPr>
      <w:pBdr>
        <w:top w:val="single" w:sz="2" w:space="1" w:color="000001"/>
        <w:left w:val="single" w:sz="2" w:space="1" w:color="000001"/>
        <w:bottom w:val="single" w:sz="2" w:space="0" w:color="000001"/>
        <w:right w:val="single" w:sz="2" w:space="3" w:color="000001"/>
      </w:pBdr>
      <w:spacing w:line="480" w:lineRule="auto"/>
      <w:jc w:val="center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qFormat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Tekstpodstawowywcity32">
    <w:name w:val="Tekst podstawowy wcięty 32"/>
    <w:basedOn w:val="Normalny"/>
    <w:uiPriority w:val="99"/>
    <w:qFormat/>
    <w:pPr>
      <w:tabs>
        <w:tab w:val="left" w:pos="1560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kstpodstawowy31">
    <w:name w:val="Tekst podstawowy 31"/>
    <w:basedOn w:val="Normalny"/>
    <w:qFormat/>
    <w:pPr>
      <w:widowControl/>
      <w:jc w:val="both"/>
      <w:textAlignment w:val="baseline"/>
    </w:pPr>
    <w:rPr>
      <w:rFonts w:ascii="Arial" w:hAnsi="Arial" w:cs="Arial"/>
      <w:szCs w:val="20"/>
    </w:rPr>
  </w:style>
  <w:style w:type="paragraph" w:styleId="Tekstpodstawowywcity3">
    <w:name w:val="Body Text Indent 3"/>
    <w:basedOn w:val="Normalny"/>
    <w:uiPriority w:val="99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pPr>
      <w:suppressAutoHyphens w:val="0"/>
      <w:spacing w:before="100" w:after="100" w:line="360" w:lineRule="atLeast"/>
      <w:jc w:val="both"/>
    </w:pPr>
    <w:rPr>
      <w:szCs w:val="20"/>
    </w:rPr>
  </w:style>
  <w:style w:type="paragraph" w:styleId="Akapitzlist">
    <w:name w:val="List Paragraph"/>
    <w:aliases w:val="Preambuła,Akapit z listą8,Nagłowek 3,Akapit z listą BS,Kolorowa lista — akcent 11,Dot pt,F5 List Paragraph,Recommendation,List Paragraph11,lp1,maz_wyliczenie,opis dzialania,K-P_odwolanie,A_wyliczenie,Akapit z listą 1,CW_Lista"/>
    <w:basedOn w:val="Normalny"/>
    <w:uiPriority w:val="99"/>
    <w:qFormat/>
    <w:pPr>
      <w:ind w:left="708"/>
    </w:pPr>
    <w:rPr>
      <w:szCs w:val="20"/>
    </w:rPr>
  </w:style>
  <w:style w:type="paragraph" w:customStyle="1" w:styleId="Styl1">
    <w:name w:val="Styl1"/>
    <w:basedOn w:val="Normalny"/>
    <w:qFormat/>
    <w:pPr>
      <w:jc w:val="both"/>
    </w:pPr>
    <w:rPr>
      <w:szCs w:val="20"/>
    </w:rPr>
  </w:style>
  <w:style w:type="paragraph" w:customStyle="1" w:styleId="Kropki">
    <w:name w:val="Kropki"/>
    <w:basedOn w:val="Normalny"/>
    <w:qFormat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customStyle="1" w:styleId="Tekstpodstawowy32">
    <w:name w:val="Tekst podstawowy 32"/>
    <w:basedOn w:val="Normalny"/>
    <w:qFormat/>
    <w:pPr>
      <w:jc w:val="both"/>
    </w:pPr>
    <w:rPr>
      <w:rFonts w:ascii="Arial" w:hAnsi="Arial"/>
      <w:color w:val="FF0000"/>
      <w:sz w:val="22"/>
      <w:szCs w:val="20"/>
    </w:rPr>
  </w:style>
  <w:style w:type="paragraph" w:customStyle="1" w:styleId="Tekstpodstawowy22">
    <w:name w:val="Tekst podstawowy 22"/>
    <w:basedOn w:val="Normalny"/>
    <w:qFormat/>
    <w:pPr>
      <w:jc w:val="both"/>
    </w:pPr>
    <w:rPr>
      <w:rFonts w:ascii="Arial" w:hAnsi="Arial"/>
      <w:sz w:val="22"/>
      <w:szCs w:val="20"/>
    </w:rPr>
  </w:style>
  <w:style w:type="paragraph" w:customStyle="1" w:styleId="Tekstpodstawowywcity22">
    <w:name w:val="Tekst podstawowy wcięty 22"/>
    <w:basedOn w:val="Normalny"/>
    <w:qFormat/>
    <w:pPr>
      <w:ind w:left="3261" w:hanging="3260"/>
    </w:pPr>
    <w:rPr>
      <w:b/>
      <w:i/>
      <w:sz w:val="16"/>
      <w:szCs w:val="20"/>
    </w:rPr>
  </w:style>
  <w:style w:type="paragraph" w:customStyle="1" w:styleId="Default">
    <w:name w:val="Default"/>
    <w:qFormat/>
    <w:pPr>
      <w:suppressAutoHyphens/>
      <w:overflowPunct w:val="0"/>
    </w:pPr>
    <w:rPr>
      <w:rFonts w:eastAsia="Arial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qFormat/>
    <w:pPr>
      <w:ind w:left="566" w:hanging="283"/>
    </w:pPr>
    <w:rPr>
      <w:szCs w:val="20"/>
    </w:rPr>
  </w:style>
  <w:style w:type="paragraph" w:customStyle="1" w:styleId="Lista-kontynuacja1">
    <w:name w:val="Lista - kontynuacja1"/>
    <w:basedOn w:val="Normalny"/>
    <w:qFormat/>
    <w:pPr>
      <w:spacing w:after="120"/>
      <w:ind w:left="283"/>
    </w:pPr>
    <w:rPr>
      <w:szCs w:val="20"/>
    </w:rPr>
  </w:style>
  <w:style w:type="paragraph" w:customStyle="1" w:styleId="Style3">
    <w:name w:val="Style3"/>
    <w:basedOn w:val="Normalny"/>
    <w:qFormat/>
    <w:pPr>
      <w:jc w:val="center"/>
    </w:pPr>
    <w:rPr>
      <w:rFonts w:eastAsia="Batang"/>
      <w:kern w:val="2"/>
    </w:rPr>
  </w:style>
  <w:style w:type="paragraph" w:customStyle="1" w:styleId="Style36">
    <w:name w:val="Style36"/>
    <w:basedOn w:val="Normalny"/>
    <w:qFormat/>
    <w:pPr>
      <w:jc w:val="both"/>
    </w:pPr>
    <w:rPr>
      <w:rFonts w:eastAsia="Batang"/>
      <w:kern w:val="2"/>
    </w:rPr>
  </w:style>
  <w:style w:type="paragraph" w:customStyle="1" w:styleId="Style25">
    <w:name w:val="Style25"/>
    <w:basedOn w:val="Normalny"/>
    <w:qFormat/>
    <w:pPr>
      <w:spacing w:line="269" w:lineRule="exact"/>
      <w:jc w:val="both"/>
    </w:pPr>
    <w:rPr>
      <w:rFonts w:eastAsia="Batang"/>
      <w:kern w:val="2"/>
    </w:rPr>
  </w:style>
  <w:style w:type="paragraph" w:customStyle="1" w:styleId="Listanumerowana1">
    <w:name w:val="Lista numerowana1"/>
    <w:basedOn w:val="Normalny"/>
    <w:qFormat/>
    <w:rPr>
      <w:szCs w:val="20"/>
    </w:rPr>
  </w:style>
  <w:style w:type="paragraph" w:customStyle="1" w:styleId="BMKIndent1">
    <w:name w:val="BMK Indent 1"/>
    <w:basedOn w:val="Normalny"/>
    <w:qFormat/>
    <w:pPr>
      <w:widowControl/>
      <w:suppressAutoHyphens w:val="0"/>
      <w:spacing w:after="240"/>
      <w:jc w:val="both"/>
    </w:pPr>
    <w:rPr>
      <w:rFonts w:eastAsia="Batang"/>
      <w:sz w:val="22"/>
      <w:szCs w:val="20"/>
      <w:lang w:val="en-GB"/>
    </w:rPr>
  </w:style>
  <w:style w:type="paragraph" w:customStyle="1" w:styleId="CNLevel1List">
    <w:name w:val="CN Level 1 List"/>
    <w:basedOn w:val="Normalny"/>
    <w:qFormat/>
    <w:pPr>
      <w:widowControl/>
      <w:tabs>
        <w:tab w:val="left" w:pos="930"/>
      </w:tabs>
      <w:suppressAutoHyphens w:val="0"/>
      <w:spacing w:before="80" w:after="80"/>
      <w:ind w:left="930" w:hanging="360"/>
    </w:pPr>
    <w:rPr>
      <w:rFonts w:ascii="Arial" w:hAnsi="Arial" w:cs="Arial"/>
      <w:sz w:val="20"/>
      <w:szCs w:val="20"/>
      <w:lang w:val="en-US"/>
    </w:rPr>
  </w:style>
  <w:style w:type="paragraph" w:styleId="Tekstkomentarza">
    <w:name w:val="annotation text"/>
    <w:basedOn w:val="Normalny"/>
    <w:link w:val="TekstkomentarzaZnak4"/>
    <w:qFormat/>
    <w:rPr>
      <w:sz w:val="20"/>
      <w:szCs w:val="20"/>
    </w:rPr>
  </w:style>
  <w:style w:type="paragraph" w:styleId="Zwykytekst">
    <w:name w:val="Plain Text"/>
    <w:basedOn w:val="Normalny"/>
    <w:qFormat/>
    <w:pPr>
      <w:widowControl/>
      <w:suppressAutoHyphens w:val="0"/>
    </w:pPr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qFormat/>
    <w:pPr>
      <w:keepLines/>
      <w:widowControl/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autoRedefine/>
    <w:uiPriority w:val="39"/>
    <w:qFormat/>
    <w:pPr>
      <w:ind w:left="1080" w:hanging="360"/>
    </w:pPr>
    <w:rPr>
      <w:rFonts w:ascii="Arial" w:hAnsi="Arial"/>
      <w:color w:val="000000"/>
      <w:lang w:val="en-US" w:eastAsia="en-US"/>
    </w:rPr>
  </w:style>
  <w:style w:type="paragraph" w:styleId="Spistreci2">
    <w:name w:val="toc 2"/>
    <w:basedOn w:val="Normalny"/>
    <w:autoRedefine/>
    <w:qFormat/>
    <w:pPr>
      <w:ind w:left="720" w:hanging="360"/>
    </w:pPr>
    <w:rPr>
      <w:rFonts w:ascii="Arial" w:hAnsi="Arial"/>
      <w:color w:val="000000"/>
      <w:lang w:val="en-US" w:eastAsia="en-US"/>
    </w:rPr>
  </w:style>
  <w:style w:type="paragraph" w:styleId="Spistreci1">
    <w:name w:val="toc 1"/>
    <w:basedOn w:val="Normalny"/>
    <w:autoRedefine/>
    <w:qFormat/>
    <w:pPr>
      <w:ind w:left="360" w:hanging="360"/>
    </w:pPr>
    <w:rPr>
      <w:rFonts w:ascii="Arial" w:hAnsi="Arial"/>
      <w:color w:val="000000"/>
      <w:lang w:val="en-US" w:eastAsia="en-US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Listanumerowana">
    <w:name w:val="List Number"/>
    <w:basedOn w:val="Normalny"/>
    <w:uiPriority w:val="99"/>
    <w:qFormat/>
    <w:pPr>
      <w:widowControl/>
      <w:contextualSpacing/>
    </w:pPr>
    <w:rPr>
      <w:sz w:val="20"/>
      <w:szCs w:val="20"/>
    </w:rPr>
  </w:style>
  <w:style w:type="paragraph" w:styleId="Tekstpodstawowy2">
    <w:name w:val="Body Text 2"/>
    <w:aliases w:val=" Znak,Znak"/>
    <w:basedOn w:val="Normalny"/>
    <w:link w:val="Tekstpodstawowy2Znak1"/>
    <w:uiPriority w:val="99"/>
    <w:qFormat/>
    <w:pPr>
      <w:widowControl/>
      <w:spacing w:after="120" w:line="480" w:lineRule="auto"/>
    </w:pPr>
    <w:rPr>
      <w:sz w:val="20"/>
      <w:szCs w:val="20"/>
      <w:lang w:val="x-none"/>
    </w:rPr>
  </w:style>
  <w:style w:type="paragraph" w:styleId="Tekstpodstawowywcity2">
    <w:name w:val="Body Text Indent 2"/>
    <w:basedOn w:val="Normalny"/>
    <w:qFormat/>
    <w:pPr>
      <w:widowControl/>
      <w:spacing w:after="120" w:line="480" w:lineRule="auto"/>
      <w:ind w:left="283"/>
    </w:pPr>
    <w:rPr>
      <w:sz w:val="20"/>
      <w:szCs w:val="20"/>
    </w:rPr>
  </w:style>
  <w:style w:type="paragraph" w:customStyle="1" w:styleId="Akapit">
    <w:name w:val="Akapit"/>
    <w:basedOn w:val="Normalny"/>
    <w:qFormat/>
    <w:pPr>
      <w:widowControl/>
      <w:suppressAutoHyphens w:val="0"/>
      <w:spacing w:after="120"/>
      <w:jc w:val="both"/>
    </w:pPr>
    <w:rPr>
      <w:szCs w:val="20"/>
      <w:lang w:eastAsia="pl-PL"/>
    </w:rPr>
  </w:style>
  <w:style w:type="paragraph" w:styleId="Listapunktowana3">
    <w:name w:val="List Bullet 3"/>
    <w:basedOn w:val="Normalny"/>
    <w:qFormat/>
    <w:pPr>
      <w:ind w:left="566" w:hanging="283"/>
      <w:contextualSpacing/>
    </w:pPr>
    <w:rPr>
      <w:szCs w:val="20"/>
    </w:rPr>
  </w:style>
  <w:style w:type="paragraph" w:styleId="Lista-kontynuacja">
    <w:name w:val="List Continue"/>
    <w:basedOn w:val="Normalny"/>
    <w:uiPriority w:val="99"/>
    <w:qFormat/>
    <w:pPr>
      <w:spacing w:after="120"/>
      <w:ind w:left="283"/>
      <w:contextualSpacing/>
    </w:pPr>
    <w:rPr>
      <w:szCs w:val="20"/>
    </w:rPr>
  </w:style>
  <w:style w:type="paragraph" w:customStyle="1" w:styleId="Teksttreci">
    <w:name w:val="Tekst treści"/>
    <w:basedOn w:val="Normalny"/>
    <w:link w:val="Teksttreci0"/>
    <w:qFormat/>
    <w:pPr>
      <w:shd w:val="clear" w:color="auto" w:fill="FFFFFF"/>
      <w:spacing w:before="480" w:after="120"/>
      <w:ind w:hanging="520"/>
      <w:jc w:val="both"/>
    </w:pPr>
    <w:rPr>
      <w:rFonts w:ascii="Arial" w:eastAsia="Arial" w:hAnsi="Arial"/>
      <w:kern w:val="2"/>
      <w:sz w:val="22"/>
      <w:szCs w:val="22"/>
      <w:lang w:val="x-none" w:eastAsia="en-US"/>
    </w:rPr>
  </w:style>
  <w:style w:type="paragraph" w:customStyle="1" w:styleId="Nagwek20">
    <w:name w:val="Nagłówek #2"/>
    <w:basedOn w:val="Normalny"/>
    <w:qFormat/>
    <w:pPr>
      <w:shd w:val="clear" w:color="auto" w:fill="FFFFFF"/>
      <w:spacing w:before="60" w:after="120"/>
      <w:jc w:val="both"/>
    </w:pPr>
    <w:rPr>
      <w:rFonts w:ascii="Arial" w:eastAsia="Arial" w:hAnsi="Arial" w:cs="Arial"/>
      <w:b/>
      <w:bCs/>
      <w:kern w:val="2"/>
      <w:sz w:val="22"/>
      <w:szCs w:val="22"/>
      <w:lang w:eastAsia="en-US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540"/>
      <w:ind w:hanging="280"/>
      <w:jc w:val="both"/>
    </w:pPr>
    <w:rPr>
      <w:rFonts w:ascii="Arial" w:eastAsia="Arial" w:hAnsi="Arial" w:cs="Arial"/>
      <w:b/>
      <w:bCs/>
      <w:kern w:val="2"/>
      <w:sz w:val="23"/>
      <w:szCs w:val="23"/>
      <w:lang w:eastAsia="en-US"/>
    </w:rPr>
  </w:style>
  <w:style w:type="paragraph" w:customStyle="1" w:styleId="Nagwek10">
    <w:name w:val="Nagłówek #1"/>
    <w:basedOn w:val="Normalny"/>
    <w:qFormat/>
    <w:pPr>
      <w:shd w:val="clear" w:color="auto" w:fill="FFFFFF"/>
      <w:spacing w:before="540" w:after="540"/>
      <w:ind w:hanging="340"/>
      <w:jc w:val="both"/>
    </w:pPr>
    <w:rPr>
      <w:rFonts w:ascii="Arial" w:eastAsia="Arial" w:hAnsi="Arial" w:cs="Arial"/>
      <w:b/>
      <w:bCs/>
      <w:kern w:val="2"/>
      <w:sz w:val="35"/>
      <w:szCs w:val="35"/>
      <w:lang w:eastAsia="en-US"/>
    </w:rPr>
  </w:style>
  <w:style w:type="paragraph" w:customStyle="1" w:styleId="Teksttreci5">
    <w:name w:val="Tekst treści (5)"/>
    <w:basedOn w:val="Normalny"/>
    <w:qFormat/>
    <w:pPr>
      <w:shd w:val="clear" w:color="auto" w:fill="FFFFFF"/>
      <w:spacing w:before="60" w:after="600"/>
      <w:jc w:val="center"/>
    </w:pPr>
    <w:rPr>
      <w:rFonts w:ascii="Arial" w:eastAsia="Arial" w:hAnsi="Arial" w:cs="Arial"/>
      <w:b/>
      <w:bCs/>
      <w:kern w:val="2"/>
      <w:sz w:val="27"/>
      <w:szCs w:val="27"/>
      <w:lang w:eastAsia="en-US"/>
    </w:rPr>
  </w:style>
  <w:style w:type="paragraph" w:customStyle="1" w:styleId="Listanumerowana11">
    <w:name w:val="Lista numerowana11"/>
    <w:basedOn w:val="Normalny"/>
    <w:qFormat/>
    <w:pPr>
      <w:tabs>
        <w:tab w:val="left" w:pos="502"/>
      </w:tabs>
      <w:ind w:left="502" w:hanging="360"/>
    </w:pPr>
    <w:rPr>
      <w:szCs w:val="20"/>
    </w:rPr>
  </w:style>
  <w:style w:type="paragraph" w:customStyle="1" w:styleId="Akapitzlist5">
    <w:name w:val="Akapit z listą5"/>
    <w:basedOn w:val="Normalny"/>
    <w:qFormat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unkt">
    <w:name w:val="punkt"/>
    <w:basedOn w:val="Normalny"/>
    <w:qFormat/>
    <w:rPr>
      <w:rFonts w:ascii="Arial" w:eastAsia="Arial Unicode MS" w:hAnsi="Arial" w:cs="Arial"/>
      <w:kern w:val="2"/>
      <w:sz w:val="22"/>
    </w:rPr>
  </w:style>
  <w:style w:type="paragraph" w:customStyle="1" w:styleId="Nagwek1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ascii="Calibri" w:hAnsi="Calibri" w:cs="Mangal"/>
      <w:i/>
      <w:iCs/>
      <w:lang w:eastAsia="hi-IN" w:bidi="hi-IN"/>
    </w:rPr>
  </w:style>
  <w:style w:type="paragraph" w:customStyle="1" w:styleId="Zawartotabeli">
    <w:name w:val="Zawartość tabeli"/>
    <w:basedOn w:val="Normalny"/>
    <w:qFormat/>
    <w:pPr>
      <w:suppressLineNumbers/>
    </w:pPr>
    <w:rPr>
      <w:rFonts w:ascii="Calibri" w:hAnsi="Calibri"/>
      <w:sz w:val="22"/>
      <w:szCs w:val="20"/>
      <w:lang w:eastAsia="hi-IN" w:bidi="hi-I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2">
    <w:name w:val="Normalny2"/>
    <w:qFormat/>
    <w:pPr>
      <w:widowControl w:val="0"/>
      <w:suppressAutoHyphens/>
      <w:overflowPunct w:val="0"/>
      <w:spacing w:line="240" w:lineRule="atLeast"/>
    </w:pPr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customStyle="1" w:styleId="Style13">
    <w:name w:val="Style13"/>
    <w:basedOn w:val="Normalny"/>
    <w:qFormat/>
    <w:pPr>
      <w:suppressAutoHyphens w:val="0"/>
      <w:spacing w:line="269" w:lineRule="exact"/>
      <w:ind w:hanging="410"/>
      <w:jc w:val="both"/>
    </w:pPr>
    <w:rPr>
      <w:rFonts w:ascii="Arial" w:eastAsia="Calibri" w:hAnsi="Arial"/>
      <w:lang w:eastAsia="pl-PL"/>
    </w:rPr>
  </w:style>
  <w:style w:type="paragraph" w:customStyle="1" w:styleId="Style31">
    <w:name w:val="Style31"/>
    <w:basedOn w:val="Normalny"/>
    <w:qFormat/>
    <w:rPr>
      <w:rFonts w:eastAsia="Batang"/>
    </w:rPr>
  </w:style>
  <w:style w:type="paragraph" w:customStyle="1" w:styleId="BMKBodyText">
    <w:name w:val="BMK Body Text"/>
    <w:qFormat/>
    <w:pPr>
      <w:suppressAutoHyphens/>
      <w:overflowPunct w:val="0"/>
      <w:spacing w:after="240"/>
      <w:jc w:val="both"/>
    </w:pPr>
    <w:rPr>
      <w:rFonts w:eastAsia="Arial" w:cs="Calibri"/>
      <w:color w:val="00000A"/>
      <w:sz w:val="22"/>
      <w:lang w:val="en-GB" w:eastAsia="ar-SA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uiPriority w:val="99"/>
    <w:qFormat/>
    <w:rPr>
      <w:szCs w:val="20"/>
    </w:rPr>
  </w:style>
  <w:style w:type="paragraph" w:styleId="Podtytu">
    <w:name w:val="Subtitle"/>
    <w:basedOn w:val="Normalny"/>
    <w:qFormat/>
    <w:rPr>
      <w:rFonts w:ascii="Cambria" w:hAnsi="Cambria"/>
      <w:i/>
      <w:iCs/>
      <w:color w:val="4F81BD"/>
      <w:spacing w:val="15"/>
      <w:szCs w:val="20"/>
    </w:rPr>
  </w:style>
  <w:style w:type="paragraph" w:customStyle="1" w:styleId="Tekstpodstawowy21">
    <w:name w:val="Tekst podstawowy 21"/>
    <w:basedOn w:val="Normalny"/>
    <w:qFormat/>
    <w:pPr>
      <w:widowControl/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qFormat/>
    <w:pPr>
      <w:widowControl/>
      <w:spacing w:after="120" w:line="480" w:lineRule="auto"/>
      <w:jc w:val="both"/>
    </w:pPr>
    <w:rPr>
      <w:sz w:val="20"/>
      <w:szCs w:val="20"/>
    </w:rPr>
  </w:style>
  <w:style w:type="paragraph" w:customStyle="1" w:styleId="Tekstblokowy1">
    <w:name w:val="Tekst blokowy1"/>
    <w:basedOn w:val="Normalny"/>
    <w:qFormat/>
    <w:pPr>
      <w:widowControl/>
      <w:tabs>
        <w:tab w:val="left" w:pos="1136"/>
        <w:tab w:val="left" w:pos="1419"/>
        <w:tab w:val="left" w:pos="1703"/>
        <w:tab w:val="left" w:pos="1986"/>
        <w:tab w:val="left" w:pos="2270"/>
        <w:tab w:val="left" w:pos="2553"/>
        <w:tab w:val="left" w:pos="3121"/>
        <w:tab w:val="left" w:pos="4254"/>
        <w:tab w:val="left" w:pos="5389"/>
        <w:tab w:val="left" w:pos="6522"/>
        <w:tab w:val="left" w:pos="7656"/>
        <w:tab w:val="left" w:pos="10208"/>
      </w:tabs>
      <w:ind w:left="426" w:right="-1" w:hanging="426"/>
      <w:jc w:val="both"/>
    </w:pPr>
    <w:rPr>
      <w:rFonts w:ascii="Arial" w:hAnsi="Arial" w:cs="Calibri"/>
      <w:sz w:val="22"/>
      <w:szCs w:val="20"/>
    </w:rPr>
  </w:style>
  <w:style w:type="paragraph" w:customStyle="1" w:styleId="Standard">
    <w:name w:val="Standard"/>
    <w:qFormat/>
    <w:pPr>
      <w:widowControl w:val="0"/>
      <w:suppressAutoHyphens/>
      <w:overflowPunct w:val="0"/>
    </w:pPr>
    <w:rPr>
      <w:rFonts w:eastAsia="Arial" w:cs="Calibri"/>
      <w:color w:val="00000A"/>
      <w:sz w:val="22"/>
      <w:szCs w:val="22"/>
      <w:lang w:val="en-GB" w:eastAsia="ar-SA"/>
    </w:rPr>
  </w:style>
  <w:style w:type="paragraph" w:customStyle="1" w:styleId="BodySingle">
    <w:name w:val="Body Single"/>
    <w:qFormat/>
    <w:pPr>
      <w:widowControl w:val="0"/>
      <w:overflowPunct w:val="0"/>
    </w:pPr>
    <w:rPr>
      <w:color w:val="000000"/>
      <w:sz w:val="24"/>
      <w:lang w:val="en-US" w:eastAsia="en-US"/>
    </w:rPr>
  </w:style>
  <w:style w:type="paragraph" w:customStyle="1" w:styleId="Bullet">
    <w:name w:val="Bullet"/>
    <w:qFormat/>
    <w:pPr>
      <w:widowControl w:val="0"/>
      <w:overflowPunct w:val="0"/>
      <w:ind w:left="288" w:hanging="288"/>
    </w:pPr>
    <w:rPr>
      <w:color w:val="000000"/>
      <w:sz w:val="24"/>
      <w:lang w:val="en-US" w:eastAsia="en-US"/>
    </w:rPr>
  </w:style>
  <w:style w:type="paragraph" w:customStyle="1" w:styleId="Bullet1">
    <w:name w:val="Bullet 1"/>
    <w:qFormat/>
    <w:pPr>
      <w:widowControl w:val="0"/>
      <w:overflowPunct w:val="0"/>
      <w:ind w:left="720" w:hanging="288"/>
    </w:pPr>
    <w:rPr>
      <w:rFonts w:ascii="Arial" w:hAnsi="Arial"/>
      <w:color w:val="000000"/>
      <w:sz w:val="24"/>
      <w:lang w:val="en-US" w:eastAsia="en-US"/>
    </w:rPr>
  </w:style>
  <w:style w:type="paragraph" w:customStyle="1" w:styleId="NumberList">
    <w:name w:val="Number List"/>
    <w:qFormat/>
    <w:pPr>
      <w:widowControl w:val="0"/>
      <w:overflowPunct w:val="0"/>
      <w:ind w:left="720" w:hanging="360"/>
    </w:pPr>
    <w:rPr>
      <w:rFonts w:ascii="Arial" w:hAnsi="Arial"/>
      <w:color w:val="000000"/>
      <w:sz w:val="24"/>
      <w:lang w:val="en-US" w:eastAsia="en-US"/>
    </w:rPr>
  </w:style>
  <w:style w:type="paragraph" w:customStyle="1" w:styleId="Subhead">
    <w:name w:val="Subhead"/>
    <w:qFormat/>
    <w:pPr>
      <w:widowControl w:val="0"/>
      <w:overflowPunct w:val="0"/>
      <w:spacing w:before="72" w:after="72"/>
    </w:pPr>
    <w:rPr>
      <w:rFonts w:ascii="Arial" w:hAnsi="Arial"/>
      <w:b/>
      <w:color w:val="000000"/>
      <w:sz w:val="28"/>
      <w:lang w:val="en-US" w:eastAsia="en-US"/>
    </w:rPr>
  </w:style>
  <w:style w:type="paragraph" w:customStyle="1" w:styleId="TableText">
    <w:name w:val="Table Text"/>
    <w:qFormat/>
    <w:pPr>
      <w:widowControl w:val="0"/>
      <w:overflowPunct w:val="0"/>
      <w:jc w:val="center"/>
    </w:pPr>
    <w:rPr>
      <w:rFonts w:ascii="Arial" w:hAnsi="Arial"/>
      <w:color w:val="000000"/>
      <w:sz w:val="24"/>
      <w:lang w:val="en-US" w:eastAsia="en-US"/>
    </w:rPr>
  </w:style>
  <w:style w:type="paragraph" w:customStyle="1" w:styleId="Subhead2">
    <w:name w:val="Subhead2"/>
    <w:qFormat/>
    <w:pPr>
      <w:widowControl w:val="0"/>
      <w:overflowPunct w:val="0"/>
      <w:spacing w:before="72" w:after="72"/>
    </w:pPr>
    <w:rPr>
      <w:rFonts w:ascii="Arial" w:hAnsi="Arial"/>
      <w:b/>
      <w:color w:val="000000"/>
      <w:sz w:val="24"/>
      <w:lang w:val="en-US" w:eastAsia="en-US"/>
    </w:rPr>
  </w:style>
  <w:style w:type="paragraph" w:customStyle="1" w:styleId="Bullet2">
    <w:name w:val="Bullet2"/>
    <w:qFormat/>
    <w:pPr>
      <w:widowControl w:val="0"/>
      <w:overflowPunct w:val="0"/>
      <w:ind w:left="2160" w:hanging="288"/>
    </w:pPr>
    <w:rPr>
      <w:rFonts w:ascii="Arial" w:hAnsi="Arial"/>
      <w:color w:val="000000"/>
      <w:sz w:val="24"/>
      <w:lang w:val="en-US" w:eastAsia="en-US"/>
    </w:rPr>
  </w:style>
  <w:style w:type="paragraph" w:customStyle="1" w:styleId="TOCPG1">
    <w:name w:val="TOCPG1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TOCPG2">
    <w:name w:val="TOCPG2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TOCPG3">
    <w:name w:val="TOCPG3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4">
    <w:name w:val="toc 4"/>
    <w:basedOn w:val="Normalny"/>
    <w:autoRedefine/>
    <w:pPr>
      <w:widowControl/>
      <w:suppressAutoHyphens w:val="0"/>
      <w:ind w:left="600"/>
    </w:pPr>
    <w:rPr>
      <w:sz w:val="18"/>
      <w:szCs w:val="20"/>
      <w:lang w:val="en-US" w:eastAsia="en-US"/>
    </w:rPr>
  </w:style>
  <w:style w:type="paragraph" w:customStyle="1" w:styleId="TOCPG4">
    <w:name w:val="TOCPG4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5">
    <w:name w:val="toc 5"/>
    <w:basedOn w:val="Normalny"/>
    <w:autoRedefine/>
    <w:pPr>
      <w:widowControl/>
      <w:suppressAutoHyphens w:val="0"/>
      <w:ind w:left="800"/>
    </w:pPr>
    <w:rPr>
      <w:sz w:val="18"/>
      <w:szCs w:val="20"/>
      <w:lang w:val="en-US" w:eastAsia="en-US"/>
    </w:rPr>
  </w:style>
  <w:style w:type="paragraph" w:customStyle="1" w:styleId="TOCPG5">
    <w:name w:val="TOCPG5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6">
    <w:name w:val="toc 6"/>
    <w:basedOn w:val="Normalny"/>
    <w:autoRedefine/>
    <w:pPr>
      <w:widowControl/>
      <w:suppressAutoHyphens w:val="0"/>
      <w:ind w:left="1000"/>
    </w:pPr>
    <w:rPr>
      <w:sz w:val="18"/>
      <w:szCs w:val="20"/>
      <w:lang w:val="en-US" w:eastAsia="en-US"/>
    </w:rPr>
  </w:style>
  <w:style w:type="paragraph" w:customStyle="1" w:styleId="TOCPG6">
    <w:name w:val="TOCPG6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7">
    <w:name w:val="toc 7"/>
    <w:basedOn w:val="Normalny"/>
    <w:autoRedefine/>
    <w:pPr>
      <w:widowControl/>
      <w:suppressAutoHyphens w:val="0"/>
      <w:ind w:left="1200"/>
    </w:pPr>
    <w:rPr>
      <w:sz w:val="18"/>
      <w:szCs w:val="20"/>
      <w:lang w:val="en-US" w:eastAsia="en-US"/>
    </w:rPr>
  </w:style>
  <w:style w:type="paragraph" w:customStyle="1" w:styleId="TOCPG7">
    <w:name w:val="TOCPG7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8">
    <w:name w:val="toc 8"/>
    <w:basedOn w:val="Normalny"/>
    <w:autoRedefine/>
    <w:pPr>
      <w:widowControl/>
      <w:suppressAutoHyphens w:val="0"/>
      <w:ind w:left="1400"/>
    </w:pPr>
    <w:rPr>
      <w:sz w:val="18"/>
      <w:szCs w:val="20"/>
      <w:lang w:val="en-US" w:eastAsia="en-US"/>
    </w:rPr>
  </w:style>
  <w:style w:type="paragraph" w:customStyle="1" w:styleId="TOCPG8">
    <w:name w:val="TOCPG8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9">
    <w:name w:val="toc 9"/>
    <w:basedOn w:val="Normalny"/>
    <w:autoRedefine/>
    <w:pPr>
      <w:widowControl/>
      <w:suppressAutoHyphens w:val="0"/>
      <w:ind w:left="1600"/>
    </w:pPr>
    <w:rPr>
      <w:sz w:val="18"/>
      <w:szCs w:val="20"/>
      <w:lang w:val="en-US" w:eastAsia="en-US"/>
    </w:rPr>
  </w:style>
  <w:style w:type="paragraph" w:customStyle="1" w:styleId="TOCPG9">
    <w:name w:val="TOCPG9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Bullet-bodyindent">
    <w:name w:val="Bullet-body indent"/>
    <w:basedOn w:val="Normalny"/>
    <w:qFormat/>
    <w:pPr>
      <w:tabs>
        <w:tab w:val="left" w:pos="7920"/>
      </w:tabs>
      <w:suppressAutoHyphens w:val="0"/>
      <w:spacing w:before="60" w:after="60"/>
    </w:pPr>
    <w:rPr>
      <w:rFonts w:ascii="Arial" w:hAnsi="Arial"/>
      <w:sz w:val="19"/>
      <w:szCs w:val="20"/>
      <w:lang w:val="en-US" w:eastAsia="en-US"/>
    </w:rPr>
  </w:style>
  <w:style w:type="paragraph" w:customStyle="1" w:styleId="companylogo">
    <w:name w:val="company logo"/>
    <w:basedOn w:val="Normalny"/>
    <w:qFormat/>
    <w:pPr>
      <w:suppressAutoHyphens w:val="0"/>
    </w:pPr>
    <w:rPr>
      <w:rFonts w:ascii="Arial" w:hAnsi="Arial"/>
      <w:sz w:val="28"/>
      <w:szCs w:val="20"/>
      <w:lang w:eastAsia="en-US"/>
    </w:rPr>
  </w:style>
  <w:style w:type="paragraph" w:customStyle="1" w:styleId="xl24">
    <w:name w:val="xl24"/>
    <w:basedOn w:val="Normalny"/>
    <w:qFormat/>
    <w:pPr>
      <w:widowControl/>
      <w:pBdr>
        <w:top w:val="double" w:sz="6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Futura Bk" w:hAnsi="Futura Bk"/>
      <w:b/>
      <w:bCs/>
      <w:sz w:val="28"/>
      <w:szCs w:val="28"/>
      <w:lang w:val="en-US" w:eastAsia="en-US"/>
    </w:rPr>
  </w:style>
  <w:style w:type="paragraph" w:customStyle="1" w:styleId="xl25">
    <w:name w:val="xl25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right"/>
      <w:textAlignment w:val="center"/>
    </w:pPr>
    <w:rPr>
      <w:rFonts w:ascii="Futura Bk" w:hAnsi="Futura Bk"/>
      <w:sz w:val="28"/>
      <w:szCs w:val="28"/>
      <w:lang w:val="en-US" w:eastAsia="en-US"/>
    </w:rPr>
  </w:style>
  <w:style w:type="paragraph" w:customStyle="1" w:styleId="xl26">
    <w:name w:val="xl26"/>
    <w:basedOn w:val="Normalny"/>
    <w:qFormat/>
    <w:pPr>
      <w:widowControl/>
      <w:pBdr>
        <w:top w:val="double" w:sz="6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44"/>
      <w:szCs w:val="44"/>
      <w:lang w:val="en-US" w:eastAsia="en-US"/>
    </w:rPr>
  </w:style>
  <w:style w:type="paragraph" w:customStyle="1" w:styleId="xl27">
    <w:name w:val="xl27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28">
    <w:name w:val="xl28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29">
    <w:name w:val="xl29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30">
    <w:name w:val="xl30"/>
    <w:basedOn w:val="Normalny"/>
    <w:qFormat/>
    <w:pPr>
      <w:widowControl/>
      <w:suppressAutoHyphens w:val="0"/>
      <w:spacing w:before="280" w:after="280"/>
      <w:jc w:val="right"/>
      <w:textAlignment w:val="center"/>
    </w:pPr>
    <w:rPr>
      <w:rFonts w:ascii="Futura Bk" w:hAnsi="Futura Bk"/>
      <w:sz w:val="28"/>
      <w:szCs w:val="28"/>
      <w:lang w:val="en-US" w:eastAsia="en-US"/>
    </w:rPr>
  </w:style>
  <w:style w:type="paragraph" w:customStyle="1" w:styleId="xl31">
    <w:name w:val="xl31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lang w:val="en-US" w:eastAsia="en-US"/>
    </w:rPr>
  </w:style>
  <w:style w:type="paragraph" w:customStyle="1" w:styleId="xl32">
    <w:name w:val="xl32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b/>
      <w:bCs/>
      <w:sz w:val="36"/>
      <w:szCs w:val="36"/>
      <w:lang w:val="en-US" w:eastAsia="en-US"/>
    </w:rPr>
  </w:style>
  <w:style w:type="paragraph" w:customStyle="1" w:styleId="xl33">
    <w:name w:val="xl33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lang w:val="en-US" w:eastAsia="en-US"/>
    </w:rPr>
  </w:style>
  <w:style w:type="paragraph" w:customStyle="1" w:styleId="TableSmall">
    <w:name w:val="Table_Small"/>
    <w:basedOn w:val="Normalny"/>
    <w:qFormat/>
    <w:pPr>
      <w:widowControl/>
      <w:suppressAutoHyphens w:val="0"/>
      <w:spacing w:before="40" w:after="40"/>
    </w:pPr>
    <w:rPr>
      <w:rFonts w:ascii="Futura Bk" w:hAnsi="Futura Bk"/>
      <w:sz w:val="16"/>
      <w:szCs w:val="20"/>
      <w:lang w:eastAsia="en-US"/>
    </w:rPr>
  </w:style>
  <w:style w:type="paragraph" w:customStyle="1" w:styleId="Nagwekstrony">
    <w:name w:val="Nagłówek strony"/>
    <w:basedOn w:val="Normalny"/>
    <w:qFormat/>
    <w:pPr>
      <w:widowControl/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paragraph" w:customStyle="1" w:styleId="Listapunktowana1">
    <w:name w:val="Lista punktowana 1"/>
    <w:basedOn w:val="Listapunktowana"/>
    <w:qFormat/>
    <w:pPr>
      <w:keepLines/>
      <w:numPr>
        <w:ilvl w:val="3"/>
        <w:numId w:val="5"/>
      </w:numPr>
      <w:spacing w:before="60" w:after="40"/>
      <w:ind w:left="851" w:hanging="284"/>
    </w:pPr>
  </w:style>
  <w:style w:type="paragraph" w:styleId="Listapunktowana">
    <w:name w:val="List Bullet"/>
    <w:basedOn w:val="Normalny"/>
    <w:autoRedefine/>
    <w:qFormat/>
    <w:pPr>
      <w:widowControl/>
      <w:numPr>
        <w:ilvl w:val="1"/>
        <w:numId w:val="4"/>
      </w:numPr>
      <w:tabs>
        <w:tab w:val="left" w:pos="284"/>
        <w:tab w:val="left" w:pos="426"/>
      </w:tabs>
      <w:suppressAutoHyphens w:val="0"/>
      <w:autoSpaceDE w:val="0"/>
      <w:spacing w:after="120" w:line="360" w:lineRule="auto"/>
      <w:ind w:hanging="508"/>
      <w:jc w:val="both"/>
      <w:textAlignment w:val="baseline"/>
    </w:pPr>
    <w:rPr>
      <w:b/>
      <w:bCs/>
      <w:color w:val="000000"/>
      <w:sz w:val="22"/>
      <w:szCs w:val="22"/>
      <w:lang w:eastAsia="pl-PL"/>
    </w:rPr>
  </w:style>
  <w:style w:type="paragraph" w:customStyle="1" w:styleId="Centrala">
    <w:name w:val="Centrala"/>
    <w:basedOn w:val="Normalny"/>
    <w:qFormat/>
    <w:pPr>
      <w:keepNext/>
      <w:widowControl/>
      <w:suppressAutoHyphens w:val="0"/>
      <w:spacing w:before="80" w:after="40"/>
      <w:ind w:left="567"/>
    </w:pPr>
    <w:rPr>
      <w:b/>
      <w:sz w:val="22"/>
      <w:szCs w:val="20"/>
      <w:lang w:eastAsia="pl-PL"/>
    </w:rPr>
  </w:style>
  <w:style w:type="paragraph" w:customStyle="1" w:styleId="Opis">
    <w:name w:val="Opis"/>
    <w:basedOn w:val="Normalny"/>
    <w:qFormat/>
    <w:pPr>
      <w:keepLines/>
      <w:widowControl/>
      <w:suppressAutoHyphens w:val="0"/>
      <w:spacing w:before="30" w:after="30"/>
      <w:ind w:left="567"/>
      <w:jc w:val="both"/>
    </w:pPr>
    <w:rPr>
      <w:sz w:val="22"/>
      <w:szCs w:val="20"/>
      <w:lang w:eastAsia="pl-PL"/>
    </w:rPr>
  </w:style>
  <w:style w:type="paragraph" w:styleId="Listanumerowana4">
    <w:name w:val="List Number 4"/>
    <w:basedOn w:val="Normalny"/>
    <w:qFormat/>
    <w:pPr>
      <w:widowControl/>
      <w:suppressAutoHyphens w:val="0"/>
      <w:jc w:val="both"/>
    </w:pPr>
    <w:rPr>
      <w:rFonts w:ascii="Arial" w:hAnsi="Arial"/>
      <w:sz w:val="20"/>
      <w:szCs w:val="20"/>
      <w:lang w:eastAsia="en-US"/>
    </w:rPr>
  </w:style>
  <w:style w:type="paragraph" w:customStyle="1" w:styleId="DomylnaczcionkaakapituAkapitZnakChar1ZnakZnakZnak2ZnakZnakZnakZnakZnakZnakZnakZnakZnak1Znak">
    <w:name w:val="Domyślna czcionka akapitu Akapit Znak Char1 Znak Znak Znak2 Znak Znak Znak Znak Znak Znak Znak Znak Znak1 Znak"/>
    <w:basedOn w:val="Normalny"/>
    <w:autoRedefine/>
    <w:qFormat/>
    <w:pPr>
      <w:widowControl/>
      <w:suppressAutoHyphens w:val="0"/>
    </w:pPr>
    <w:rPr>
      <w:lang w:val="en-US" w:eastAsia="en-US"/>
    </w:rPr>
  </w:style>
  <w:style w:type="paragraph" w:styleId="Listanumerowana20">
    <w:name w:val="List Number 2"/>
    <w:basedOn w:val="Normalny"/>
    <w:qFormat/>
    <w:pPr>
      <w:widowControl/>
      <w:suppressAutoHyphens w:val="0"/>
      <w:jc w:val="both"/>
    </w:pPr>
    <w:rPr>
      <w:rFonts w:ascii="Arial" w:hAnsi="Arial"/>
      <w:sz w:val="20"/>
      <w:szCs w:val="20"/>
      <w:lang w:eastAsia="en-US"/>
    </w:rPr>
  </w:style>
  <w:style w:type="paragraph" w:customStyle="1" w:styleId="Metryka">
    <w:name w:val="Metryka"/>
    <w:basedOn w:val="Opis"/>
    <w:qFormat/>
    <w:pPr>
      <w:keepLines w:val="0"/>
      <w:spacing w:before="20" w:after="20"/>
      <w:ind w:left="0"/>
      <w:jc w:val="left"/>
    </w:pPr>
    <w:rPr>
      <w:rFonts w:ascii="Arial" w:hAnsi="Arial"/>
      <w:sz w:val="18"/>
      <w:szCs w:val="24"/>
    </w:rPr>
  </w:style>
  <w:style w:type="paragraph" w:customStyle="1" w:styleId="Metrykapogrubionawyrodkowana">
    <w:name w:val="Metryka pogrubiona wyśrodkowana"/>
    <w:basedOn w:val="Normalny"/>
    <w:qFormat/>
    <w:pPr>
      <w:widowControl/>
      <w:suppressAutoHyphens w:val="0"/>
      <w:spacing w:before="20" w:after="20"/>
      <w:jc w:val="center"/>
    </w:pPr>
    <w:rPr>
      <w:rFonts w:ascii="Arial" w:hAnsi="Arial"/>
      <w:b/>
      <w:sz w:val="18"/>
      <w:lang w:eastAsia="pl-PL"/>
    </w:rPr>
  </w:style>
  <w:style w:type="paragraph" w:customStyle="1" w:styleId="Metrykawyrodkowana">
    <w:name w:val="Metryka wyśrodkowana"/>
    <w:basedOn w:val="Metryka"/>
    <w:qFormat/>
    <w:pPr>
      <w:jc w:val="center"/>
    </w:pPr>
  </w:style>
  <w:style w:type="paragraph" w:customStyle="1" w:styleId="DefaultText">
    <w:name w:val="Default Text"/>
    <w:basedOn w:val="Normalny"/>
    <w:qFormat/>
    <w:pPr>
      <w:suppressAutoHyphens w:val="0"/>
    </w:pPr>
    <w:rPr>
      <w:rFonts w:eastAsia="SimSun"/>
      <w:szCs w:val="20"/>
      <w:lang w:eastAsia="zh-CN"/>
    </w:rPr>
  </w:style>
  <w:style w:type="paragraph" w:customStyle="1" w:styleId="MMTopic1">
    <w:name w:val="MM Topic 1"/>
    <w:basedOn w:val="Nagwek1"/>
    <w:qFormat/>
    <w:pPr>
      <w:keepLines/>
      <w:widowControl/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customStyle="1" w:styleId="MMTopic2">
    <w:name w:val="MM Topic 2"/>
    <w:basedOn w:val="Nagwek2"/>
    <w:qFormat/>
    <w:pPr>
      <w:keepLines/>
      <w:widowControl/>
      <w:suppressAutoHyphens w:val="0"/>
      <w:spacing w:before="200" w:after="0" w:line="276" w:lineRule="auto"/>
    </w:pPr>
    <w:rPr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Nagwek3"/>
    <w:qFormat/>
    <w:pPr>
      <w:keepLines/>
      <w:widowControl/>
      <w:suppressAutoHyphens w:val="0"/>
      <w:spacing w:before="200" w:after="0" w:line="276" w:lineRule="auto"/>
    </w:pPr>
    <w:rPr>
      <w:rFonts w:ascii="Cambria" w:hAnsi="Cambria"/>
      <w:color w:val="4F81BD"/>
      <w:sz w:val="20"/>
      <w:szCs w:val="20"/>
    </w:rPr>
  </w:style>
  <w:style w:type="paragraph" w:customStyle="1" w:styleId="MMTopic4">
    <w:name w:val="MM Topic 4"/>
    <w:basedOn w:val="Nagwek4"/>
    <w:qFormat/>
    <w:pPr>
      <w:keepLines/>
      <w:spacing w:before="200" w:after="0" w:line="276" w:lineRule="auto"/>
      <w:ind w:left="0" w:firstLine="0"/>
    </w:pPr>
    <w:rPr>
      <w:rFonts w:ascii="Cambria" w:hAnsi="Cambria"/>
      <w:bCs/>
      <w:iCs/>
      <w:color w:val="4F81BD"/>
    </w:rPr>
  </w:style>
  <w:style w:type="paragraph" w:styleId="Bezodstpw">
    <w:name w:val="No Spacing"/>
    <w:qFormat/>
    <w:pPr>
      <w:overflowPunct w:val="0"/>
    </w:pPr>
    <w:rPr>
      <w:rFonts w:ascii="Calibri" w:hAnsi="Calibri"/>
      <w:color w:val="00000A"/>
      <w:sz w:val="22"/>
      <w:szCs w:val="22"/>
    </w:rPr>
  </w:style>
  <w:style w:type="paragraph" w:customStyle="1" w:styleId="tekstpodstawowy210">
    <w:name w:val="tekstpodstawowy21"/>
    <w:basedOn w:val="Normalny"/>
    <w:qFormat/>
    <w:pPr>
      <w:widowControl/>
      <w:suppressAutoHyphens w:val="0"/>
      <w:spacing w:before="280" w:after="280"/>
    </w:pPr>
  </w:style>
  <w:style w:type="paragraph" w:customStyle="1" w:styleId="Bezodstpw1">
    <w:name w:val="Bez odstępów1"/>
    <w:qFormat/>
    <w:pPr>
      <w:suppressAutoHyphens/>
      <w:overflowPunct w:val="0"/>
    </w:pPr>
    <w:rPr>
      <w:rFonts w:ascii="Calibri" w:eastAsia="Arial" w:hAnsi="Calibri"/>
      <w:color w:val="00000A"/>
      <w:sz w:val="22"/>
      <w:szCs w:val="22"/>
      <w:lang w:eastAsia="ar-SA"/>
    </w:rPr>
  </w:style>
  <w:style w:type="paragraph" w:styleId="Tekstpodstawowy3">
    <w:name w:val="Body Text 3"/>
    <w:basedOn w:val="Normalny"/>
    <w:uiPriority w:val="99"/>
    <w:qFormat/>
    <w:pPr>
      <w:widowControl/>
      <w:suppressAutoHyphens w:val="0"/>
      <w:jc w:val="both"/>
    </w:pPr>
    <w:rPr>
      <w:rFonts w:ascii="Arial" w:hAnsi="Arial"/>
    </w:rPr>
  </w:style>
  <w:style w:type="paragraph" w:customStyle="1" w:styleId="StylPogrubienieWyrwnanydorodka">
    <w:name w:val="Styl Pogrubienie Wyrównany do środka"/>
    <w:basedOn w:val="Normalny"/>
    <w:qFormat/>
    <w:pPr>
      <w:widowControl/>
      <w:suppressAutoHyphens w:val="0"/>
      <w:spacing w:before="60" w:after="120"/>
      <w:jc w:val="center"/>
    </w:pPr>
    <w:rPr>
      <w:rFonts w:ascii="Arial" w:hAnsi="Arial"/>
      <w:b/>
      <w:bCs/>
      <w:sz w:val="22"/>
      <w:szCs w:val="20"/>
      <w:lang w:eastAsia="cs-CZ"/>
    </w:rPr>
  </w:style>
  <w:style w:type="paragraph" w:styleId="Tekstprzypisukocowego">
    <w:name w:val="endnote text"/>
    <w:basedOn w:val="Normalny"/>
    <w:uiPriority w:val="99"/>
    <w:qFormat/>
    <w:pPr>
      <w:widowControl/>
      <w:suppressAutoHyphens w:val="0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jc w:val="both"/>
    </w:pPr>
    <w:rPr>
      <w:b/>
      <w:szCs w:val="20"/>
    </w:rPr>
  </w:style>
  <w:style w:type="paragraph" w:customStyle="1" w:styleId="Standardowy1">
    <w:name w:val="Standardowy1"/>
    <w:qFormat/>
    <w:pPr>
      <w:suppressAutoHyphens/>
      <w:overflowPunct w:val="0"/>
    </w:pPr>
    <w:rPr>
      <w:color w:val="00000A"/>
      <w:sz w:val="24"/>
    </w:rPr>
  </w:style>
  <w:style w:type="paragraph" w:customStyle="1" w:styleId="Akapitzlist2">
    <w:name w:val="Akapit z listą2"/>
    <w:basedOn w:val="Normalny"/>
    <w:uiPriority w:val="99"/>
    <w:qFormat/>
    <w:pPr>
      <w:widowControl/>
      <w:suppressAutoHyphens w:val="0"/>
      <w:ind w:left="720"/>
    </w:pPr>
    <w:rPr>
      <w:rFonts w:eastAsia="Calibri"/>
      <w:color w:val="000000"/>
      <w:lang w:eastAsia="pl-PL"/>
    </w:rPr>
  </w:style>
  <w:style w:type="paragraph" w:customStyle="1" w:styleId="1styl">
    <w:name w:val="1_styl"/>
    <w:qFormat/>
    <w:pPr>
      <w:overflowPunct w:val="0"/>
      <w:spacing w:line="360" w:lineRule="auto"/>
      <w:ind w:firstLine="702"/>
      <w:jc w:val="both"/>
    </w:pPr>
    <w:rPr>
      <w:rFonts w:ascii="Arial" w:eastAsia="Calibri" w:hAnsi="Arial" w:cs="Arial"/>
      <w:color w:val="00000A"/>
      <w:sz w:val="24"/>
    </w:rPr>
  </w:style>
  <w:style w:type="paragraph" w:customStyle="1" w:styleId="Style45">
    <w:name w:val="Style45"/>
    <w:basedOn w:val="Normalny"/>
    <w:qFormat/>
    <w:pPr>
      <w:suppressAutoHyphens w:val="0"/>
    </w:pPr>
    <w:rPr>
      <w:rFonts w:ascii="Arial" w:eastAsia="Calibri" w:hAnsi="Arial"/>
      <w:lang w:eastAsia="pl-PL"/>
    </w:rPr>
  </w:style>
  <w:style w:type="paragraph" w:customStyle="1" w:styleId="Style53">
    <w:name w:val="Style53"/>
    <w:basedOn w:val="Normalny"/>
    <w:qFormat/>
    <w:pPr>
      <w:suppressAutoHyphens w:val="0"/>
      <w:spacing w:line="310" w:lineRule="exact"/>
      <w:ind w:hanging="353"/>
    </w:pPr>
    <w:rPr>
      <w:rFonts w:ascii="Arial" w:eastAsia="Calibri" w:hAnsi="Arial"/>
      <w:lang w:eastAsia="pl-PL"/>
    </w:rPr>
  </w:style>
  <w:style w:type="paragraph" w:customStyle="1" w:styleId="Style6">
    <w:name w:val="Style6"/>
    <w:basedOn w:val="Normalny"/>
    <w:qFormat/>
    <w:pPr>
      <w:suppressAutoHyphens w:val="0"/>
      <w:spacing w:line="266" w:lineRule="exact"/>
      <w:jc w:val="center"/>
    </w:pPr>
    <w:rPr>
      <w:rFonts w:ascii="Arial" w:eastAsia="Calibri" w:hAnsi="Arial"/>
      <w:lang w:eastAsia="pl-PL"/>
    </w:rPr>
  </w:style>
  <w:style w:type="paragraph" w:customStyle="1" w:styleId="Style15">
    <w:name w:val="Style15"/>
    <w:basedOn w:val="Normalny"/>
    <w:qFormat/>
    <w:pPr>
      <w:suppressAutoHyphens w:val="0"/>
      <w:spacing w:line="270" w:lineRule="exact"/>
      <w:ind w:hanging="432"/>
      <w:jc w:val="both"/>
    </w:pPr>
    <w:rPr>
      <w:rFonts w:ascii="Arial" w:eastAsia="Calibri" w:hAnsi="Arial"/>
      <w:lang w:eastAsia="pl-PL"/>
    </w:rPr>
  </w:style>
  <w:style w:type="paragraph" w:customStyle="1" w:styleId="Style33">
    <w:name w:val="Style33"/>
    <w:basedOn w:val="Normalny"/>
    <w:qFormat/>
    <w:pPr>
      <w:suppressAutoHyphens w:val="0"/>
      <w:spacing w:line="266" w:lineRule="exact"/>
      <w:ind w:hanging="554"/>
      <w:jc w:val="both"/>
    </w:pPr>
    <w:rPr>
      <w:rFonts w:ascii="Arial" w:eastAsia="Calibri" w:hAnsi="Arial"/>
      <w:lang w:eastAsia="pl-PL"/>
    </w:rPr>
  </w:style>
  <w:style w:type="paragraph" w:customStyle="1" w:styleId="Style20">
    <w:name w:val="Style20"/>
    <w:basedOn w:val="Normalny"/>
    <w:qFormat/>
    <w:pPr>
      <w:suppressAutoHyphens w:val="0"/>
      <w:spacing w:line="270" w:lineRule="atLeast"/>
      <w:ind w:hanging="281"/>
      <w:jc w:val="both"/>
    </w:pPr>
    <w:rPr>
      <w:rFonts w:ascii="Arial" w:eastAsia="Calibri" w:hAnsi="Arial"/>
      <w:lang w:eastAsia="pl-PL"/>
    </w:rPr>
  </w:style>
  <w:style w:type="paragraph" w:styleId="Poprawka">
    <w:name w:val="Revision"/>
    <w:uiPriority w:val="99"/>
    <w:qFormat/>
    <w:pPr>
      <w:overflowPunct w:val="0"/>
    </w:pPr>
    <w:rPr>
      <w:color w:val="00000A"/>
      <w:sz w:val="24"/>
      <w:szCs w:val="24"/>
    </w:rPr>
  </w:style>
  <w:style w:type="paragraph" w:customStyle="1" w:styleId="Lista23">
    <w:name w:val="Lista 23"/>
    <w:basedOn w:val="Normalny"/>
    <w:qFormat/>
    <w:pPr>
      <w:ind w:left="566" w:hanging="283"/>
    </w:pPr>
    <w:rPr>
      <w:szCs w:val="20"/>
    </w:rPr>
  </w:style>
  <w:style w:type="paragraph" w:styleId="Mapadokumentu">
    <w:name w:val="Document Map"/>
    <w:basedOn w:val="Normalny"/>
    <w:qFormat/>
    <w:pPr>
      <w:widowControl/>
      <w:suppressAutoHyphens w:val="0"/>
    </w:pPr>
    <w:rPr>
      <w:rFonts w:ascii="Tahoma" w:eastAsia="Calibri" w:hAnsi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szCs w:val="20"/>
      <w:lang w:eastAsia="zh-CN"/>
    </w:rPr>
  </w:style>
  <w:style w:type="paragraph" w:customStyle="1" w:styleId="Akapitzlist3">
    <w:name w:val="Akapit z listą3"/>
    <w:basedOn w:val="Normalny"/>
    <w:qFormat/>
    <w:pPr>
      <w:ind w:left="708"/>
    </w:pPr>
  </w:style>
  <w:style w:type="paragraph" w:customStyle="1" w:styleId="wt-listawielopoziomowa">
    <w:name w:val="wt-lista_wielopoziomowa"/>
    <w:basedOn w:val="Normalny"/>
    <w:qFormat/>
    <w:pPr>
      <w:widowControl/>
      <w:spacing w:before="240"/>
      <w:jc w:val="both"/>
    </w:pPr>
    <w:rPr>
      <w:rFonts w:ascii="Arial" w:hAnsi="Arial" w:cs="Arial"/>
      <w:color w:val="000000"/>
      <w:sz w:val="22"/>
    </w:rPr>
  </w:style>
  <w:style w:type="paragraph" w:customStyle="1" w:styleId="Tekstpodstawowyzwciciem21">
    <w:name w:val="Tekst podstawowy z wcięciem 21"/>
    <w:basedOn w:val="Tekstpodstawowywcity"/>
    <w:qFormat/>
    <w:pPr>
      <w:spacing w:before="120" w:after="120" w:line="274" w:lineRule="exact"/>
      <w:ind w:left="283" w:firstLine="210"/>
      <w:jc w:val="both"/>
    </w:pPr>
    <w:rPr>
      <w:szCs w:val="20"/>
    </w:rPr>
  </w:style>
  <w:style w:type="paragraph" w:customStyle="1" w:styleId="WW-Domylnie">
    <w:name w:val="WW-Domyślnie"/>
    <w:qFormat/>
    <w:pPr>
      <w:widowControl w:val="0"/>
      <w:tabs>
        <w:tab w:val="left" w:pos="708"/>
      </w:tabs>
      <w:suppressAutoHyphens/>
      <w:overflowPunct w:val="0"/>
      <w:spacing w:before="120" w:line="100" w:lineRule="atLeast"/>
      <w:ind w:left="357" w:hanging="357"/>
      <w:jc w:val="both"/>
    </w:pPr>
    <w:rPr>
      <w:color w:val="00000A"/>
      <w:sz w:val="24"/>
      <w:lang w:eastAsia="ar-SA"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qFormat/>
    <w:pPr>
      <w:suppressLineNumbers/>
      <w:spacing w:before="120" w:after="120"/>
    </w:pPr>
    <w:rPr>
      <w:rFonts w:cs="Courier New"/>
      <w:i/>
      <w:iCs/>
      <w:sz w:val="20"/>
      <w:szCs w:val="20"/>
    </w:rPr>
  </w:style>
  <w:style w:type="paragraph" w:customStyle="1" w:styleId="WW-Indeks">
    <w:name w:val="WW-Indeks"/>
    <w:basedOn w:val="Normalny"/>
    <w:qFormat/>
    <w:pPr>
      <w:suppressLineNumbers/>
    </w:pPr>
    <w:rPr>
      <w:rFonts w:cs="Courier New"/>
      <w:szCs w:val="20"/>
    </w:rPr>
  </w:style>
  <w:style w:type="paragraph" w:customStyle="1" w:styleId="WW-Nagwek">
    <w:name w:val="WW-Nagłówek"/>
    <w:basedOn w:val="Normalny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Tekstpodstawowywcity2">
    <w:name w:val="WW-Tekst podstawowy wcięty 2"/>
    <w:basedOn w:val="Normalny"/>
    <w:qFormat/>
    <w:pPr>
      <w:ind w:left="360"/>
      <w:jc w:val="both"/>
    </w:pPr>
    <w:rPr>
      <w:rFonts w:ascii="Arial" w:hAnsi="Arial"/>
      <w:szCs w:val="20"/>
    </w:rPr>
  </w:style>
  <w:style w:type="paragraph" w:customStyle="1" w:styleId="ProPublico">
    <w:name w:val="ProPublico"/>
    <w:qFormat/>
    <w:pPr>
      <w:suppressAutoHyphens/>
      <w:overflowPunct w:val="0"/>
      <w:spacing w:line="360" w:lineRule="auto"/>
    </w:pPr>
    <w:rPr>
      <w:rFonts w:ascii="Arial" w:eastAsia="Arial" w:hAnsi="Arial"/>
      <w:color w:val="00000A"/>
      <w:sz w:val="22"/>
      <w:lang w:eastAsia="ar-SA"/>
    </w:rPr>
  </w:style>
  <w:style w:type="paragraph" w:customStyle="1" w:styleId="WW-Tekstpodstawowywcity3">
    <w:name w:val="WW-Tekst podstawowy wcięty 3"/>
    <w:basedOn w:val="Normalny"/>
    <w:qFormat/>
    <w:pPr>
      <w:spacing w:before="60"/>
      <w:ind w:left="284"/>
      <w:jc w:val="both"/>
    </w:pPr>
    <w:rPr>
      <w:color w:val="000000"/>
      <w:sz w:val="22"/>
      <w:szCs w:val="20"/>
    </w:rPr>
  </w:style>
  <w:style w:type="paragraph" w:customStyle="1" w:styleId="tekst">
    <w:name w:val="tekst"/>
    <w:basedOn w:val="Normalny"/>
    <w:qFormat/>
    <w:pPr>
      <w:spacing w:line="360" w:lineRule="atLeast"/>
      <w:ind w:firstLine="709"/>
      <w:jc w:val="both"/>
    </w:pPr>
    <w:rPr>
      <w:rFonts w:ascii="Arial" w:hAnsi="Arial"/>
      <w:szCs w:val="20"/>
    </w:rPr>
  </w:style>
  <w:style w:type="paragraph" w:customStyle="1" w:styleId="leszek">
    <w:name w:val="leszek"/>
    <w:basedOn w:val="Normalny"/>
    <w:qFormat/>
    <w:pPr>
      <w:jc w:val="both"/>
    </w:pPr>
    <w:rPr>
      <w:szCs w:val="20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/>
      <w:color w:val="00000A"/>
      <w:sz w:val="24"/>
      <w:lang w:eastAsia="ar-SA"/>
    </w:rPr>
  </w:style>
  <w:style w:type="paragraph" w:customStyle="1" w:styleId="pkt1">
    <w:name w:val="pkt1"/>
    <w:basedOn w:val="Normalny"/>
    <w:qFormat/>
    <w:pPr>
      <w:spacing w:before="60" w:after="60"/>
      <w:ind w:left="850" w:hanging="425"/>
      <w:jc w:val="both"/>
    </w:pPr>
    <w:rPr>
      <w:szCs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customStyle="1" w:styleId="Wojtek">
    <w:name w:val="Wojtek"/>
    <w:basedOn w:val="Normalny"/>
    <w:qFormat/>
    <w:rPr>
      <w:rFonts w:ascii="Arial" w:hAnsi="Arial"/>
      <w:szCs w:val="20"/>
    </w:rPr>
  </w:style>
  <w:style w:type="paragraph" w:customStyle="1" w:styleId="Mario">
    <w:name w:val="Mario"/>
    <w:basedOn w:val="Normalny"/>
    <w:qFormat/>
    <w:pPr>
      <w:spacing w:line="360" w:lineRule="auto"/>
      <w:jc w:val="both"/>
    </w:pPr>
    <w:rPr>
      <w:rFonts w:ascii="Arial" w:hAnsi="Arial"/>
      <w:szCs w:val="20"/>
    </w:rPr>
  </w:style>
  <w:style w:type="paragraph" w:customStyle="1" w:styleId="WW-Zwykytekst">
    <w:name w:val="WW-Zwykły tekst"/>
    <w:basedOn w:val="Normalny"/>
    <w:qFormat/>
    <w:rPr>
      <w:rFonts w:ascii="Courier New" w:hAnsi="Courier New"/>
      <w:szCs w:val="20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/>
      <w:szCs w:val="20"/>
    </w:rPr>
  </w:style>
  <w:style w:type="paragraph" w:customStyle="1" w:styleId="WW-Zawartotabeli">
    <w:name w:val="WW-Zawartość tabeli"/>
    <w:basedOn w:val="Tekstpodstawowy"/>
    <w:qFormat/>
    <w:pPr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qFormat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qFormat/>
    <w:pPr>
      <w:suppressLineNumbers/>
    </w:pPr>
    <w:rPr>
      <w:rFonts w:eastAsia="Lucida Sans Unicode"/>
      <w:szCs w:val="20"/>
    </w:rPr>
  </w:style>
  <w:style w:type="paragraph" w:customStyle="1" w:styleId="FR2">
    <w:name w:val="FR2"/>
    <w:qFormat/>
    <w:pPr>
      <w:widowControl w:val="0"/>
      <w:suppressAutoHyphens/>
      <w:overflowPunct w:val="0"/>
      <w:ind w:left="2640"/>
    </w:pPr>
    <w:rPr>
      <w:rFonts w:eastAsia="Arial"/>
      <w:b/>
      <w:color w:val="00000A"/>
      <w:sz w:val="32"/>
      <w:lang w:eastAsia="ar-SA"/>
    </w:rPr>
  </w:style>
  <w:style w:type="paragraph" w:customStyle="1" w:styleId="Style1">
    <w:name w:val="Style1"/>
    <w:basedOn w:val="Normalny"/>
    <w:qFormat/>
    <w:pPr>
      <w:tabs>
        <w:tab w:val="left" w:pos="720"/>
      </w:tabs>
      <w:ind w:left="720" w:hanging="360"/>
    </w:pPr>
    <w:rPr>
      <w:szCs w:val="20"/>
    </w:rPr>
  </w:style>
  <w:style w:type="paragraph" w:customStyle="1" w:styleId="1">
    <w:name w:val="1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H5A">
    <w:name w:val="H5 A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Zwykytekst1">
    <w:name w:val="Zwykły tekst1"/>
    <w:basedOn w:val="Normalny"/>
    <w:qFormat/>
    <w:pPr>
      <w:widowControl/>
      <w:suppressAutoHyphens w:val="0"/>
    </w:pPr>
    <w:rPr>
      <w:rFonts w:ascii="Courier New" w:hAnsi="Courier New"/>
      <w:sz w:val="20"/>
      <w:szCs w:val="20"/>
    </w:rPr>
  </w:style>
  <w:style w:type="paragraph" w:customStyle="1" w:styleId="Tekstkomentarza2">
    <w:name w:val="Tekst komentarza2"/>
    <w:basedOn w:val="Normalny"/>
    <w:qFormat/>
    <w:rPr>
      <w:sz w:val="20"/>
      <w:szCs w:val="20"/>
    </w:rPr>
  </w:style>
  <w:style w:type="paragraph" w:customStyle="1" w:styleId="ww-tekstpodstawowy20">
    <w:name w:val="ww-tekstpodstawowy2"/>
    <w:basedOn w:val="Normalny"/>
    <w:qFormat/>
    <w:pPr>
      <w:widowControl/>
      <w:suppressAutoHyphens w:val="0"/>
      <w:spacing w:before="100" w:after="100"/>
    </w:p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Style38">
    <w:name w:val="Style38"/>
    <w:basedOn w:val="Normalny"/>
    <w:qFormat/>
    <w:pPr>
      <w:spacing w:line="256" w:lineRule="exact"/>
      <w:ind w:firstLine="706"/>
    </w:pPr>
    <w:rPr>
      <w:rFonts w:eastAsia="Batang"/>
      <w:kern w:val="2"/>
    </w:rPr>
  </w:style>
  <w:style w:type="paragraph" w:customStyle="1" w:styleId="Normalny1">
    <w:name w:val="Normalny1"/>
    <w:qFormat/>
    <w:pPr>
      <w:widowControl w:val="0"/>
      <w:suppressAutoHyphens/>
      <w:overflowPunct w:val="0"/>
      <w:spacing w:line="240" w:lineRule="atLeast"/>
    </w:pPr>
    <w:rPr>
      <w:rFonts w:eastAsia="Arial"/>
      <w:color w:val="00000A"/>
      <w:kern w:val="2"/>
      <w:sz w:val="24"/>
      <w:szCs w:val="24"/>
      <w:lang w:eastAsia="ar-SA"/>
    </w:rPr>
  </w:style>
  <w:style w:type="paragraph" w:customStyle="1" w:styleId="Nagwek21">
    <w:name w:val="Nagłówek2"/>
    <w:basedOn w:val="Normalny"/>
    <w:qFormat/>
    <w:pPr>
      <w:keepNext/>
      <w:widowControl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widowControl/>
      <w:suppressLineNumbers/>
      <w:spacing w:before="120" w:after="120"/>
    </w:pPr>
    <w:rPr>
      <w:rFonts w:cs="Tahoma"/>
      <w:i/>
      <w:iCs/>
    </w:rPr>
  </w:style>
  <w:style w:type="paragraph" w:customStyle="1" w:styleId="Tekstpodstawowy33">
    <w:name w:val="Tekst podstawowy 33"/>
    <w:basedOn w:val="Normalny"/>
    <w:qFormat/>
    <w:pPr>
      <w:widowControl/>
      <w:jc w:val="both"/>
    </w:pPr>
    <w:rPr>
      <w:rFonts w:ascii="Arial" w:hAnsi="Arial"/>
      <w:szCs w:val="20"/>
    </w:rPr>
  </w:style>
  <w:style w:type="paragraph" w:customStyle="1" w:styleId="Tekstpodstawowywcity33">
    <w:name w:val="Tekst podstawowy wcięty 33"/>
    <w:basedOn w:val="Normalny"/>
    <w:qFormat/>
    <w:pPr>
      <w:widowControl/>
      <w:spacing w:line="360" w:lineRule="auto"/>
      <w:ind w:firstLine="709"/>
      <w:jc w:val="both"/>
    </w:pPr>
    <w:rPr>
      <w:b/>
      <w:szCs w:val="20"/>
    </w:rPr>
  </w:style>
  <w:style w:type="paragraph" w:customStyle="1" w:styleId="CommentText">
    <w:name w:val="Comment Text"/>
    <w:basedOn w:val="Normalny"/>
    <w:qFormat/>
    <w:pPr>
      <w:widowControl/>
    </w:pPr>
    <w:rPr>
      <w:sz w:val="20"/>
      <w:szCs w:val="20"/>
    </w:rPr>
  </w:style>
  <w:style w:type="paragraph" w:customStyle="1" w:styleId="CommentSubject">
    <w:name w:val="Comment Subject"/>
    <w:basedOn w:val="CommentText"/>
    <w:qFormat/>
    <w:rPr>
      <w:b/>
      <w:bCs/>
    </w:rPr>
  </w:style>
  <w:style w:type="paragraph" w:customStyle="1" w:styleId="Tekstdymka1">
    <w:name w:val="Tekst dymka1"/>
    <w:basedOn w:val="Normalny"/>
    <w:qFormat/>
    <w:pPr>
      <w:widowControl/>
    </w:pPr>
    <w:rPr>
      <w:rFonts w:ascii="Tahoma" w:hAnsi="Tahoma" w:cs="Courier New"/>
      <w:sz w:val="16"/>
      <w:szCs w:val="16"/>
    </w:rPr>
  </w:style>
  <w:style w:type="paragraph" w:customStyle="1" w:styleId="BMKHeading1">
    <w:name w:val="BMK Heading 1"/>
    <w:basedOn w:val="BMKBodyText"/>
    <w:qFormat/>
    <w:pPr>
      <w:tabs>
        <w:tab w:val="left" w:pos="360"/>
      </w:tabs>
      <w:ind w:left="360" w:hanging="360"/>
      <w:jc w:val="center"/>
    </w:pPr>
    <w:rPr>
      <w:rFonts w:cs="Times New Roman"/>
      <w:b/>
      <w:caps/>
      <w:szCs w:val="22"/>
    </w:rPr>
  </w:style>
  <w:style w:type="paragraph" w:customStyle="1" w:styleId="BMKHeading2">
    <w:name w:val="BMK Heading 2"/>
    <w:basedOn w:val="BMKHeading1"/>
    <w:qFormat/>
    <w:pPr>
      <w:jc w:val="both"/>
    </w:pPr>
    <w:rPr>
      <w:b w:val="0"/>
      <w:bCs/>
      <w:caps w:val="0"/>
    </w:rPr>
  </w:style>
  <w:style w:type="paragraph" w:customStyle="1" w:styleId="BMKHeading3">
    <w:name w:val="BMK Heading 3"/>
    <w:basedOn w:val="BMKHeading2"/>
    <w:qFormat/>
    <w:pPr>
      <w:tabs>
        <w:tab w:val="left" w:pos="1065"/>
        <w:tab w:val="left" w:pos="3585"/>
      </w:tabs>
      <w:ind w:left="705" w:hanging="705"/>
    </w:pPr>
    <w:rPr>
      <w:b/>
      <w:bCs w:val="0"/>
    </w:rPr>
  </w:style>
  <w:style w:type="paragraph" w:customStyle="1" w:styleId="BMKHeading4">
    <w:name w:val="BMK Heading 4"/>
    <w:basedOn w:val="BMKHeading3"/>
    <w:qFormat/>
    <w:pPr>
      <w:tabs>
        <w:tab w:val="left" w:pos="1410"/>
        <w:tab w:val="left" w:pos="4305"/>
      </w:tabs>
    </w:pPr>
  </w:style>
  <w:style w:type="paragraph" w:customStyle="1" w:styleId="BMKHeading5">
    <w:name w:val="BMK Heading 5"/>
    <w:basedOn w:val="BMKHeading4"/>
    <w:qFormat/>
    <w:pPr>
      <w:tabs>
        <w:tab w:val="left" w:pos="5025"/>
      </w:tabs>
    </w:pPr>
    <w:rPr>
      <w:b w:val="0"/>
    </w:rPr>
  </w:style>
  <w:style w:type="paragraph" w:customStyle="1" w:styleId="BMKHeading6">
    <w:name w:val="BMK Heading 6"/>
    <w:basedOn w:val="BMKHeading5"/>
    <w:qFormat/>
    <w:pPr>
      <w:tabs>
        <w:tab w:val="left" w:pos="5745"/>
      </w:tabs>
    </w:pPr>
  </w:style>
  <w:style w:type="paragraph" w:customStyle="1" w:styleId="BMKHeading7">
    <w:name w:val="BMK Heading 7"/>
    <w:basedOn w:val="BMKHeading6"/>
    <w:qFormat/>
    <w:pPr>
      <w:tabs>
        <w:tab w:val="left" w:pos="6465"/>
      </w:tabs>
    </w:pPr>
  </w:style>
  <w:style w:type="paragraph" w:customStyle="1" w:styleId="ZZSecurity">
    <w:name w:val="ZZ Security"/>
    <w:basedOn w:val="Nagwek"/>
    <w:uiPriority w:val="99"/>
    <w:qFormat/>
    <w:pPr>
      <w:widowControl/>
      <w:tabs>
        <w:tab w:val="center" w:pos="4820"/>
        <w:tab w:val="right" w:pos="10065"/>
      </w:tabs>
      <w:spacing w:before="120" w:after="120"/>
    </w:pPr>
    <w:rPr>
      <w:rFonts w:ascii="Book Antiqua" w:hAnsi="Book Antiqua"/>
      <w:b/>
      <w:sz w:val="16"/>
      <w:szCs w:val="20"/>
      <w:lang w:val="en-US"/>
    </w:rPr>
  </w:style>
  <w:style w:type="paragraph" w:customStyle="1" w:styleId="xl63">
    <w:name w:val="xl63"/>
    <w:basedOn w:val="Normalny"/>
    <w:uiPriority w:val="99"/>
    <w:qFormat/>
    <w:pPr>
      <w:widowControl/>
      <w:spacing w:before="100" w:after="100"/>
    </w:pPr>
    <w:rPr>
      <w:rFonts w:ascii="Calibri" w:hAnsi="Calibri"/>
      <w:sz w:val="18"/>
      <w:szCs w:val="18"/>
    </w:rPr>
  </w:style>
  <w:style w:type="paragraph" w:customStyle="1" w:styleId="xl64">
    <w:name w:val="xl6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65">
    <w:name w:val="xl65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8">
    <w:name w:val="xl68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9">
    <w:name w:val="xl69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70">
    <w:name w:val="xl70"/>
    <w:basedOn w:val="Normalny"/>
    <w:qFormat/>
    <w:pPr>
      <w:widowControl/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1">
    <w:name w:val="xl71"/>
    <w:basedOn w:val="Normalny"/>
    <w:qFormat/>
    <w:pPr>
      <w:widowControl/>
      <w:pBdr>
        <w:left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2">
    <w:name w:val="xl72"/>
    <w:basedOn w:val="Normalny"/>
    <w:qFormat/>
    <w:pPr>
      <w:widowControl/>
      <w:pBdr>
        <w:top w:val="single" w:sz="8" w:space="0" w:color="000001"/>
        <w:left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3">
    <w:name w:val="xl7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4">
    <w:name w:val="xl74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5">
    <w:name w:val="xl75"/>
    <w:basedOn w:val="Normalny"/>
    <w:qFormat/>
    <w:pPr>
      <w:widowControl/>
      <w:pBdr>
        <w:top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6">
    <w:name w:val="xl7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7">
    <w:name w:val="xl77"/>
    <w:basedOn w:val="Normalny"/>
    <w:qFormat/>
    <w:pPr>
      <w:widowControl/>
      <w:pBdr>
        <w:top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qFormat/>
    <w:pPr>
      <w:widowControl/>
      <w:pBdr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9">
    <w:name w:val="xl79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0">
    <w:name w:val="xl80"/>
    <w:basedOn w:val="Normalny"/>
    <w:qFormat/>
    <w:pPr>
      <w:widowControl/>
      <w:pBdr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2">
    <w:name w:val="xl82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3">
    <w:name w:val="xl83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qFormat/>
    <w:pPr>
      <w:widowControl/>
      <w:pBdr>
        <w:lef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Normalny"/>
    <w:qFormat/>
    <w:pPr>
      <w:widowControl/>
      <w:pBdr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6">
    <w:name w:val="xl86"/>
    <w:basedOn w:val="Normalny"/>
    <w:qFormat/>
    <w:pPr>
      <w:widowControl/>
      <w:pBdr>
        <w:top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7">
    <w:name w:val="xl87"/>
    <w:basedOn w:val="Normalny"/>
    <w:qFormat/>
    <w:pPr>
      <w:widowControl/>
      <w:pBdr>
        <w:top w:val="single" w:sz="4" w:space="0" w:color="000001"/>
        <w:bottom w:val="single" w:sz="8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8">
    <w:name w:val="xl88"/>
    <w:basedOn w:val="Normalny"/>
    <w:qFormat/>
    <w:pPr>
      <w:widowControl/>
      <w:pBdr>
        <w:top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9">
    <w:name w:val="xl89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0">
    <w:name w:val="xl90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ny"/>
    <w:qFormat/>
    <w:pPr>
      <w:widowControl/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2">
    <w:name w:val="xl9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3">
    <w:name w:val="xl9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6">
    <w:name w:val="xl9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7">
    <w:name w:val="xl97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9">
    <w:name w:val="xl99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0">
    <w:name w:val="xl100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01">
    <w:name w:val="xl101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02">
    <w:name w:val="xl102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3">
    <w:name w:val="xl10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4">
    <w:name w:val="xl10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5">
    <w:name w:val="xl105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6">
    <w:name w:val="xl106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8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7">
    <w:name w:val="xl107"/>
    <w:basedOn w:val="Normalny"/>
    <w:qFormat/>
    <w:pPr>
      <w:widowControl/>
      <w:pBdr>
        <w:top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8">
    <w:name w:val="xl108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9">
    <w:name w:val="xl109"/>
    <w:basedOn w:val="Normalny"/>
    <w:qFormat/>
    <w:pPr>
      <w:widowControl/>
      <w:pBdr>
        <w:left w:val="single" w:sz="8" w:space="0" w:color="000001"/>
        <w:bottom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0">
    <w:name w:val="xl110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1">
    <w:name w:val="xl11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2">
    <w:name w:val="xl11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3">
    <w:name w:val="xl11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4">
    <w:name w:val="xl11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ny"/>
    <w:qFormat/>
    <w:pPr>
      <w:widowControl/>
      <w:pBdr>
        <w:top w:val="single" w:sz="4" w:space="0" w:color="000001"/>
        <w:left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6">
    <w:name w:val="xl116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7">
    <w:name w:val="xl117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8">
    <w:name w:val="xl118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19">
    <w:name w:val="xl119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20">
    <w:name w:val="xl120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21">
    <w:name w:val="xl12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2">
    <w:name w:val="xl12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3">
    <w:name w:val="xl12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4">
    <w:name w:val="xl12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5">
    <w:name w:val="xl125"/>
    <w:basedOn w:val="Normalny"/>
    <w:qFormat/>
    <w:pPr>
      <w:widowControl/>
      <w:pBdr>
        <w:top w:val="single" w:sz="8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6">
    <w:name w:val="xl126"/>
    <w:basedOn w:val="Normalny"/>
    <w:qFormat/>
    <w:pPr>
      <w:widowControl/>
      <w:pBdr>
        <w:top w:val="single" w:sz="8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7">
    <w:name w:val="xl127"/>
    <w:basedOn w:val="Normalny"/>
    <w:qFormat/>
    <w:pPr>
      <w:widowControl/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8">
    <w:name w:val="xl128"/>
    <w:basedOn w:val="Normalny"/>
    <w:qFormat/>
    <w:pPr>
      <w:widowControl/>
      <w:pBdr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9">
    <w:name w:val="xl129"/>
    <w:basedOn w:val="Normalny"/>
    <w:qFormat/>
    <w:pPr>
      <w:widowControl/>
      <w:pBdr>
        <w:bottom w:val="single" w:sz="8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0">
    <w:name w:val="xl130"/>
    <w:basedOn w:val="Normalny"/>
    <w:qFormat/>
    <w:pPr>
      <w:widowControl/>
      <w:pBdr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1">
    <w:name w:val="xl13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2">
    <w:name w:val="xl13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3">
    <w:name w:val="xl13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5">
    <w:name w:val="xl135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6">
    <w:name w:val="xl13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7">
    <w:name w:val="xl137"/>
    <w:basedOn w:val="Normalny"/>
    <w:qFormat/>
    <w:pPr>
      <w:widowControl/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8">
    <w:name w:val="xl138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9">
    <w:name w:val="xl139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0">
    <w:name w:val="xl140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1">
    <w:name w:val="xl141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2">
    <w:name w:val="xl14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3">
    <w:name w:val="xl14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44">
    <w:name w:val="xl14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45">
    <w:name w:val="xl145"/>
    <w:basedOn w:val="Normalny"/>
    <w:qFormat/>
    <w:pPr>
      <w:widowControl/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6">
    <w:name w:val="xl14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Zawartoramki">
    <w:name w:val="Zawartość ramki"/>
    <w:basedOn w:val="Tekstpodstawowy"/>
    <w:qFormat/>
    <w:pPr>
      <w:widowControl/>
      <w:spacing w:after="0"/>
      <w:jc w:val="both"/>
    </w:pPr>
    <w:rPr>
      <w:rFonts w:ascii="Arial" w:hAnsi="Arial"/>
      <w:sz w:val="22"/>
      <w:szCs w:val="20"/>
    </w:rPr>
  </w:style>
  <w:style w:type="paragraph" w:customStyle="1" w:styleId="Tekstkomentarza1">
    <w:name w:val="Tekst komentarza1"/>
    <w:basedOn w:val="Normalny"/>
    <w:qFormat/>
    <w:pPr>
      <w:widowControl/>
    </w:pPr>
    <w:rPr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autoRedefine/>
    <w:qFormat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lang w:eastAsia="pl-PL"/>
    </w:rPr>
  </w:style>
  <w:style w:type="paragraph" w:customStyle="1" w:styleId="ListParagraph1">
    <w:name w:val="List Paragraph1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qFormat/>
    <w:pPr>
      <w:overflowPunct w:val="0"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Akapitzlist4">
    <w:name w:val="Akapit z listą4"/>
    <w:basedOn w:val="Normalny"/>
    <w:qFormat/>
    <w:pPr>
      <w:ind w:left="708"/>
    </w:pPr>
  </w:style>
  <w:style w:type="numbering" w:styleId="111111">
    <w:name w:val="Outline List 2"/>
    <w:qFormat/>
  </w:style>
  <w:style w:type="numbering" w:customStyle="1" w:styleId="Bezlisty1">
    <w:name w:val="Bez listy1"/>
    <w:qFormat/>
  </w:style>
  <w:style w:type="numbering" w:customStyle="1" w:styleId="Bezlisty11">
    <w:name w:val="Bez listy11"/>
    <w:qFormat/>
  </w:style>
  <w:style w:type="numbering" w:customStyle="1" w:styleId="1111111">
    <w:name w:val="1 / 1.1 / 1.1.11"/>
    <w:qFormat/>
  </w:style>
  <w:style w:type="numbering" w:customStyle="1" w:styleId="Bezlisty111">
    <w:name w:val="Bez listy111"/>
    <w:qFormat/>
  </w:style>
  <w:style w:type="numbering" w:customStyle="1" w:styleId="Bezlisty2">
    <w:name w:val="Bez listy2"/>
    <w:qFormat/>
  </w:style>
  <w:style w:type="numbering" w:customStyle="1" w:styleId="Bezlisty3">
    <w:name w:val="Bez listy3"/>
    <w:qFormat/>
  </w:style>
  <w:style w:type="numbering" w:customStyle="1" w:styleId="Bezlisty1111">
    <w:name w:val="Bez listy1111"/>
    <w:qFormat/>
  </w:style>
  <w:style w:type="numbering" w:customStyle="1" w:styleId="11111111">
    <w:name w:val="1 / 1.1 / 1.1.111"/>
    <w:qFormat/>
  </w:style>
  <w:style w:type="numbering" w:customStyle="1" w:styleId="Bezlisty11111">
    <w:name w:val="Bez listy11111"/>
    <w:qFormat/>
  </w:style>
  <w:style w:type="numbering" w:customStyle="1" w:styleId="Bezlisty21">
    <w:name w:val="Bez listy21"/>
    <w:qFormat/>
  </w:style>
  <w:style w:type="numbering" w:customStyle="1" w:styleId="1111112">
    <w:name w:val="1 / 1.1 / 1.1.12"/>
    <w:qFormat/>
  </w:style>
  <w:style w:type="numbering" w:customStyle="1" w:styleId="11111121">
    <w:name w:val="1 / 1.1 / 1.1.121"/>
    <w:qFormat/>
  </w:style>
  <w:style w:type="numbering" w:customStyle="1" w:styleId="Bezlisty4">
    <w:name w:val="Bez listy4"/>
    <w:qFormat/>
  </w:style>
  <w:style w:type="numbering" w:customStyle="1" w:styleId="Bezlisty5">
    <w:name w:val="Bez listy5"/>
    <w:qFormat/>
  </w:style>
  <w:style w:type="numbering" w:customStyle="1" w:styleId="11111112">
    <w:name w:val="1 / 1.1 / 1.1.112"/>
    <w:qFormat/>
    <w:pPr>
      <w:numPr>
        <w:numId w:val="6"/>
      </w:numPr>
    </w:pPr>
  </w:style>
  <w:style w:type="numbering" w:customStyle="1" w:styleId="1111113">
    <w:name w:val="1 / 1.1 / 1.1.13"/>
    <w:qFormat/>
  </w:style>
  <w:style w:type="numbering" w:customStyle="1" w:styleId="111111211">
    <w:name w:val="1 / 1.1 / 1.1.1211"/>
    <w:qFormat/>
  </w:style>
  <w:style w:type="paragraph" w:customStyle="1" w:styleId="Akapitzlist6">
    <w:name w:val="Akapit z listą6"/>
    <w:aliases w:val="L1,Numerowanie"/>
    <w:basedOn w:val="Normalny"/>
    <w:link w:val="ListParagraphChar"/>
    <w:qFormat/>
    <w:pPr>
      <w:overflowPunct/>
      <w:ind w:left="708"/>
    </w:pPr>
    <w:rPr>
      <w:color w:val="auto"/>
      <w:szCs w:val="20"/>
    </w:rPr>
  </w:style>
  <w:style w:type="character" w:customStyle="1" w:styleId="TekstkomentarzaZnak4">
    <w:name w:val="Tekst komentarza Znak4"/>
    <w:link w:val="Tekstkomentarza"/>
    <w:locked/>
    <w:rPr>
      <w:color w:val="00000A"/>
      <w:lang w:val="pl-PL" w:eastAsia="ar-SA" w:bidi="ar-SA"/>
    </w:rPr>
  </w:style>
  <w:style w:type="character" w:customStyle="1" w:styleId="ListParagraphChar">
    <w:name w:val="List Paragraph Char"/>
    <w:aliases w:val="L1 Char,Numerowanie Char"/>
    <w:link w:val="Akapitzlist6"/>
    <w:locked/>
    <w:rPr>
      <w:sz w:val="24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paragraph" w:styleId="Lista2">
    <w:name w:val="List 2"/>
    <w:basedOn w:val="Normalny"/>
    <w:uiPriority w:val="99"/>
    <w:unhideWhenUsed/>
    <w:pPr>
      <w:overflowPunct/>
      <w:ind w:left="566" w:hanging="283"/>
      <w:contextualSpacing/>
    </w:pPr>
    <w:rPr>
      <w:color w:val="auto"/>
      <w:szCs w:val="20"/>
    </w:rPr>
  </w:style>
  <w:style w:type="character" w:customStyle="1" w:styleId="Tekstpodstawowy2Znak1">
    <w:name w:val="Tekst podstawowy 2 Znak1"/>
    <w:aliases w:val=" Znak Znak,Znak Znak2"/>
    <w:link w:val="Tekstpodstawowy2"/>
    <w:uiPriority w:val="99"/>
    <w:rPr>
      <w:color w:val="00000A"/>
      <w:lang w:eastAsia="ar-SA"/>
    </w:rPr>
  </w:style>
  <w:style w:type="table" w:styleId="Tabela-Siatka">
    <w:name w:val="Table Grid"/>
    <w:basedOn w:val="Standardowy"/>
    <w:uiPriority w:val="3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unkt">
    <w:name w:val="Podpunkt"/>
    <w:basedOn w:val="Normalny"/>
    <w:pPr>
      <w:widowControl/>
      <w:overflowPunct/>
      <w:autoSpaceDN w:val="0"/>
      <w:spacing w:after="160"/>
      <w:jc w:val="both"/>
      <w:textAlignment w:val="baseline"/>
    </w:pPr>
    <w:rPr>
      <w:rFonts w:ascii="Tahoma" w:hAnsi="Tahoma"/>
      <w:color w:val="auto"/>
      <w:sz w:val="20"/>
      <w:lang w:eastAsia="pl-PL"/>
    </w:rPr>
  </w:style>
  <w:style w:type="paragraph" w:styleId="Lista-kontynuacja2">
    <w:name w:val="List Continue 2"/>
    <w:basedOn w:val="Normalny"/>
    <w:pPr>
      <w:widowControl/>
      <w:suppressAutoHyphens w:val="0"/>
      <w:overflowPunct/>
      <w:spacing w:before="90" w:after="120" w:line="380" w:lineRule="atLeast"/>
      <w:jc w:val="both"/>
    </w:pPr>
    <w:rPr>
      <w:rFonts w:ascii="Calibri" w:hAnsi="Calibri"/>
      <w:color w:val="auto"/>
      <w:w w:val="89"/>
      <w:sz w:val="25"/>
      <w:szCs w:val="40"/>
      <w:lang w:eastAsia="pl-PL"/>
    </w:rPr>
  </w:style>
  <w:style w:type="numbering" w:customStyle="1" w:styleId="Styl2">
    <w:name w:val="Styl2"/>
    <w:uiPriority w:val="99"/>
    <w:pPr>
      <w:numPr>
        <w:numId w:val="12"/>
      </w:numPr>
    </w:pPr>
  </w:style>
  <w:style w:type="numbering" w:customStyle="1" w:styleId="Bezlisty6">
    <w:name w:val="Bez listy6"/>
    <w:next w:val="Bezlisty"/>
    <w:uiPriority w:val="99"/>
    <w:semiHidden/>
    <w:unhideWhenUsed/>
  </w:style>
  <w:style w:type="numbering" w:customStyle="1" w:styleId="Styl21">
    <w:name w:val="Styl21"/>
    <w:uiPriority w:val="99"/>
  </w:style>
  <w:style w:type="character" w:customStyle="1" w:styleId="CharacterStyle1">
    <w:name w:val="Character Style 1"/>
    <w:uiPriority w:val="99"/>
    <w:rPr>
      <w:rFonts w:ascii="Arial" w:hAnsi="Arial" w:cs="Arial"/>
      <w:sz w:val="18"/>
      <w:szCs w:val="18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  <w:lang w:val="en-US"/>
    </w:rPr>
  </w:style>
  <w:style w:type="numbering" w:customStyle="1" w:styleId="Bezlisty12">
    <w:name w:val="Bez listy12"/>
    <w:next w:val="Bezlisty"/>
    <w:uiPriority w:val="99"/>
    <w:semiHidden/>
    <w:unhideWhenUsed/>
  </w:style>
  <w:style w:type="character" w:customStyle="1" w:styleId="Nagwek3Znak1">
    <w:name w:val="Nagłówek 3 Znak1"/>
    <w:aliases w:val="H3 Znak1,H31 Znak1,Map Znak1,H3-Heading 3 Znak1,3 Znak1,l3.3 Znak1,h3 Znak1,l3 Znak1,list 3 Znak1,Naglówek 3 Znak1,Topic Sub Heading Znak1,L3 Znak1,Heading 3. Znak1"/>
    <w:semiHidden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Tekstpodstawowy23">
    <w:name w:val="Tekst podstawowy 23"/>
    <w:basedOn w:val="Normalny"/>
    <w:pPr>
      <w:overflowPunct/>
      <w:autoSpaceDN w:val="0"/>
      <w:spacing w:line="360" w:lineRule="auto"/>
      <w:jc w:val="center"/>
    </w:pPr>
    <w:rPr>
      <w:rFonts w:eastAsia="Lucida Sans Unicode"/>
      <w:b/>
      <w:color w:val="auto"/>
      <w:kern w:val="2"/>
    </w:rPr>
  </w:style>
  <w:style w:type="paragraph" w:customStyle="1" w:styleId="Standardowy2">
    <w:name w:val="Standardowy2"/>
    <w:pPr>
      <w:suppressAutoHyphens/>
      <w:autoSpaceDN w:val="0"/>
    </w:pPr>
    <w:rPr>
      <w:rFonts w:eastAsia="Arial"/>
      <w:kern w:val="2"/>
      <w:sz w:val="24"/>
      <w:lang w:eastAsia="ar-SA"/>
    </w:rPr>
  </w:style>
  <w:style w:type="character" w:customStyle="1" w:styleId="Teksttreci0">
    <w:name w:val="Tekst treści_"/>
    <w:link w:val="Teksttreci"/>
    <w:locked/>
    <w:rPr>
      <w:rFonts w:ascii="Arial" w:eastAsia="Arial" w:hAnsi="Arial" w:cs="Arial"/>
      <w:color w:val="00000A"/>
      <w:kern w:val="2"/>
      <w:sz w:val="22"/>
      <w:szCs w:val="22"/>
      <w:shd w:val="clear" w:color="auto" w:fill="FFFFFF"/>
      <w:lang w:eastAsia="en-US"/>
    </w:rPr>
  </w:style>
  <w:style w:type="paragraph" w:customStyle="1" w:styleId="Style9">
    <w:name w:val="Style9"/>
    <w:basedOn w:val="Normalny"/>
    <w:pPr>
      <w:overflowPunct/>
      <w:autoSpaceDN w:val="0"/>
      <w:jc w:val="both"/>
    </w:pPr>
    <w:rPr>
      <w:rFonts w:eastAsia="Batang" w:cs="Mangal"/>
      <w:color w:val="auto"/>
      <w:kern w:val="2"/>
      <w:lang w:eastAsia="hi-IN" w:bidi="hi-IN"/>
    </w:rPr>
  </w:style>
  <w:style w:type="paragraph" w:customStyle="1" w:styleId="Teksttreci1">
    <w:name w:val="Tekst treści1"/>
    <w:basedOn w:val="Normalny"/>
    <w:pPr>
      <w:widowControl/>
      <w:shd w:val="clear" w:color="auto" w:fill="FFFFFF"/>
      <w:suppressAutoHyphens w:val="0"/>
      <w:overflowPunct/>
      <w:autoSpaceDN w:val="0"/>
      <w:spacing w:before="240" w:after="60" w:line="322" w:lineRule="exact"/>
      <w:ind w:hanging="1080"/>
      <w:jc w:val="both"/>
    </w:pPr>
    <w:rPr>
      <w:rFonts w:eastAsia="Arial Unicode MS"/>
      <w:color w:val="auto"/>
      <w:sz w:val="22"/>
      <w:szCs w:val="22"/>
      <w:lang w:eastAsia="pl-PL"/>
    </w:rPr>
  </w:style>
  <w:style w:type="character" w:customStyle="1" w:styleId="WW8Num56z0">
    <w:name w:val="WW8Num56z0"/>
    <w:rPr>
      <w:strike w:val="0"/>
      <w:dstrike w:val="0"/>
      <w:u w:val="none"/>
      <w:effect w:val="none"/>
    </w:rPr>
  </w:style>
  <w:style w:type="character" w:customStyle="1" w:styleId="luchili">
    <w:name w:val="luc_hili"/>
  </w:style>
  <w:style w:type="character" w:customStyle="1" w:styleId="checktxt">
    <w:name w:val="checktxt"/>
  </w:style>
  <w:style w:type="character" w:customStyle="1" w:styleId="content">
    <w:name w:val="content"/>
    <w:rPr>
      <w:rFonts w:ascii="Times New Roman" w:hAnsi="Times New Roman" w:cs="Times New Roman" w:hint="default"/>
    </w:rPr>
  </w:style>
  <w:style w:type="character" w:customStyle="1" w:styleId="TeksttreciKursywa2">
    <w:name w:val="Tekst treści + Kursywa2"/>
    <w:uiPriority w:val="99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table" w:customStyle="1" w:styleId="Tabela-Siatka1">
    <w:name w:val="Tabela - Siatka1"/>
    <w:basedOn w:val="Standardowy"/>
    <w:next w:val="Tabela-Siatka"/>
    <w:uiPriority w:val="59"/>
    <w:pPr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">
    <w:name w:val="1 / 1.1 / 1.1.1111"/>
    <w:pPr>
      <w:numPr>
        <w:numId w:val="13"/>
      </w:numPr>
    </w:pPr>
  </w:style>
  <w:style w:type="numbering" w:customStyle="1" w:styleId="1111114">
    <w:name w:val="1 / 1.1 / 1.1.14"/>
    <w:basedOn w:val="Bezlisty"/>
    <w:next w:val="111111"/>
    <w:semiHidden/>
    <w:unhideWhenUsed/>
    <w:pPr>
      <w:numPr>
        <w:numId w:val="14"/>
      </w:numPr>
    </w:pPr>
  </w:style>
  <w:style w:type="paragraph" w:customStyle="1" w:styleId="Punkt0">
    <w:name w:val="Punkt"/>
    <w:basedOn w:val="Tekstpodstawowy"/>
    <w:pPr>
      <w:widowControl/>
      <w:overflowPunct/>
      <w:autoSpaceDN w:val="0"/>
      <w:spacing w:after="160"/>
      <w:jc w:val="both"/>
      <w:textAlignment w:val="baseline"/>
    </w:pPr>
    <w:rPr>
      <w:rFonts w:ascii="Tahoma" w:hAnsi="Tahoma"/>
      <w:color w:val="auto"/>
      <w:sz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</w:style>
  <w:style w:type="numbering" w:customStyle="1" w:styleId="11111113">
    <w:name w:val="1 / 1.1 / 1.1.113"/>
    <w:basedOn w:val="Bezlisty"/>
    <w:next w:val="111111"/>
    <w:pPr>
      <w:numPr>
        <w:numId w:val="23"/>
      </w:numPr>
    </w:pPr>
  </w:style>
  <w:style w:type="table" w:customStyle="1" w:styleId="Tabela-Siatka2">
    <w:name w:val="Tabela - Siatka2"/>
    <w:basedOn w:val="Standardowy"/>
    <w:next w:val="Tabela-Siatka"/>
    <w:uiPriority w:val="59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1">
    <w:name w:val="1 / 1.1 / 1.1.11111"/>
    <w:basedOn w:val="Bezlisty"/>
    <w:next w:val="111111"/>
    <w:pPr>
      <w:numPr>
        <w:numId w:val="16"/>
      </w:numPr>
    </w:pPr>
  </w:style>
  <w:style w:type="numbering" w:customStyle="1" w:styleId="Bezlisty1112">
    <w:name w:val="Bez listy1112"/>
    <w:next w:val="Bezlisty"/>
    <w:uiPriority w:val="99"/>
    <w:semiHidden/>
    <w:unhideWhenUsed/>
  </w:style>
  <w:style w:type="numbering" w:customStyle="1" w:styleId="11111111111">
    <w:name w:val="1 / 1.1 / 1.1.111111"/>
    <w:basedOn w:val="Bezlisty"/>
    <w:next w:val="111111"/>
    <w:pPr>
      <w:numPr>
        <w:numId w:val="15"/>
      </w:numPr>
    </w:pPr>
  </w:style>
  <w:style w:type="character" w:customStyle="1" w:styleId="Teksttreci14Odstpy0pt">
    <w:name w:val="Tekst treści (14) + Odstępy 0 pt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pl-PL"/>
    </w:rPr>
  </w:style>
  <w:style w:type="character" w:customStyle="1" w:styleId="Teksttreci14">
    <w:name w:val="Tekst treści (14)_"/>
    <w:link w:val="Teksttreci140"/>
    <w:rPr>
      <w:b/>
      <w:bCs/>
      <w:spacing w:val="-10"/>
      <w:sz w:val="29"/>
      <w:szCs w:val="29"/>
      <w:shd w:val="clear" w:color="auto" w:fill="FFFFFF"/>
    </w:rPr>
  </w:style>
  <w:style w:type="character" w:customStyle="1" w:styleId="Nagwek70">
    <w:name w:val="Nagłówek #7_"/>
    <w:link w:val="Nagwek71"/>
    <w:rPr>
      <w:b/>
      <w:bCs/>
      <w:sz w:val="29"/>
      <w:szCs w:val="29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uppressAutoHyphens w:val="0"/>
      <w:overflowPunct/>
      <w:spacing w:line="0" w:lineRule="atLeast"/>
      <w:jc w:val="both"/>
    </w:pPr>
    <w:rPr>
      <w:b/>
      <w:bCs/>
      <w:color w:val="auto"/>
      <w:spacing w:val="-10"/>
      <w:sz w:val="29"/>
      <w:szCs w:val="29"/>
      <w:lang w:val="x-none" w:eastAsia="x-none"/>
    </w:rPr>
  </w:style>
  <w:style w:type="paragraph" w:customStyle="1" w:styleId="Nagwek71">
    <w:name w:val="Nagłówek #7"/>
    <w:basedOn w:val="Normalny"/>
    <w:link w:val="Nagwek70"/>
    <w:pPr>
      <w:shd w:val="clear" w:color="auto" w:fill="FFFFFF"/>
      <w:suppressAutoHyphens w:val="0"/>
      <w:overflowPunct/>
      <w:spacing w:before="480" w:after="240" w:line="0" w:lineRule="atLeast"/>
      <w:ind w:hanging="400"/>
      <w:jc w:val="both"/>
      <w:outlineLvl w:val="6"/>
    </w:pPr>
    <w:rPr>
      <w:b/>
      <w:bCs/>
      <w:color w:val="auto"/>
      <w:sz w:val="29"/>
      <w:szCs w:val="29"/>
      <w:lang w:val="x-none" w:eastAsia="x-none"/>
    </w:rPr>
  </w:style>
  <w:style w:type="character" w:customStyle="1" w:styleId="Teksttreci3">
    <w:name w:val="Tekst treści (3)_"/>
    <w:link w:val="Teksttreci30"/>
    <w:rPr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uppressAutoHyphens w:val="0"/>
      <w:overflowPunct/>
      <w:spacing w:before="240" w:after="240" w:line="0" w:lineRule="atLeast"/>
      <w:ind w:hanging="360"/>
      <w:jc w:val="center"/>
    </w:pPr>
    <w:rPr>
      <w:b/>
      <w:bCs/>
      <w:color w:val="auto"/>
      <w:sz w:val="21"/>
      <w:szCs w:val="21"/>
      <w:lang w:val="x-none" w:eastAsia="x-none"/>
    </w:rPr>
  </w:style>
  <w:style w:type="numbering" w:customStyle="1" w:styleId="Bezlisty22">
    <w:name w:val="Bez listy22"/>
    <w:next w:val="Bezlisty"/>
    <w:uiPriority w:val="99"/>
    <w:semiHidden/>
    <w:unhideWhenUsed/>
  </w:style>
  <w:style w:type="numbering" w:customStyle="1" w:styleId="Bezlisty7">
    <w:name w:val="Bez listy7"/>
    <w:next w:val="Bezlisty"/>
    <w:uiPriority w:val="99"/>
    <w:semiHidden/>
    <w:unhideWhenUsed/>
  </w:style>
  <w:style w:type="numbering" w:customStyle="1" w:styleId="Styl22">
    <w:name w:val="Styl22"/>
    <w:uiPriority w:val="99"/>
    <w:pPr>
      <w:numPr>
        <w:numId w:val="20"/>
      </w:numPr>
    </w:pPr>
  </w:style>
  <w:style w:type="numbering" w:customStyle="1" w:styleId="Bezlisty13">
    <w:name w:val="Bez listy13"/>
    <w:next w:val="Bezlisty"/>
    <w:uiPriority w:val="99"/>
    <w:semiHidden/>
    <w:unhideWhenUsed/>
  </w:style>
  <w:style w:type="numbering" w:customStyle="1" w:styleId="111111112">
    <w:name w:val="1 / 1.1 / 1.1.1112"/>
    <w:pPr>
      <w:numPr>
        <w:numId w:val="8"/>
      </w:numPr>
    </w:pPr>
  </w:style>
  <w:style w:type="numbering" w:customStyle="1" w:styleId="1111115">
    <w:name w:val="1 / 1.1 / 1.1.15"/>
    <w:basedOn w:val="Bezlisty"/>
    <w:next w:val="111111"/>
    <w:semiHidden/>
    <w:unhideWhenUsed/>
    <w:pPr>
      <w:numPr>
        <w:numId w:val="9"/>
      </w:numPr>
    </w:pPr>
  </w:style>
  <w:style w:type="numbering" w:customStyle="1" w:styleId="Bezlisty113">
    <w:name w:val="Bez listy113"/>
    <w:next w:val="Bezlisty"/>
    <w:uiPriority w:val="99"/>
    <w:semiHidden/>
  </w:style>
  <w:style w:type="numbering" w:customStyle="1" w:styleId="11111114">
    <w:name w:val="1 / 1.1 / 1.1.114"/>
    <w:basedOn w:val="Bezlisty"/>
    <w:next w:val="111111"/>
    <w:pPr>
      <w:numPr>
        <w:numId w:val="7"/>
      </w:numPr>
    </w:pPr>
  </w:style>
  <w:style w:type="numbering" w:customStyle="1" w:styleId="1111111112">
    <w:name w:val="1 / 1.1 / 1.1.11112"/>
    <w:basedOn w:val="Bezlisty"/>
    <w:next w:val="111111"/>
    <w:pPr>
      <w:numPr>
        <w:numId w:val="11"/>
      </w:numPr>
    </w:pPr>
  </w:style>
  <w:style w:type="numbering" w:customStyle="1" w:styleId="Bezlisty1113">
    <w:name w:val="Bez listy1113"/>
    <w:next w:val="Bezlisty"/>
    <w:uiPriority w:val="99"/>
    <w:semiHidden/>
    <w:unhideWhenUsed/>
  </w:style>
  <w:style w:type="numbering" w:customStyle="1" w:styleId="11111111112">
    <w:name w:val="1 / 1.1 / 1.1.111112"/>
    <w:basedOn w:val="Bezlisty"/>
    <w:next w:val="111111"/>
    <w:pPr>
      <w:numPr>
        <w:numId w:val="10"/>
      </w:numPr>
    </w:pPr>
  </w:style>
  <w:style w:type="numbering" w:customStyle="1" w:styleId="Bezlisty23">
    <w:name w:val="Bez listy23"/>
    <w:next w:val="Bezlisty"/>
    <w:uiPriority w:val="99"/>
    <w:semiHidden/>
    <w:unhideWhenUsed/>
  </w:style>
  <w:style w:type="numbering" w:customStyle="1" w:styleId="Bezlisty8">
    <w:name w:val="Bez listy8"/>
    <w:next w:val="Bezlisty"/>
    <w:uiPriority w:val="99"/>
    <w:semiHidden/>
  </w:style>
  <w:style w:type="paragraph" w:customStyle="1" w:styleId="Standardowy3">
    <w:name w:val="Standardowy3"/>
    <w:pPr>
      <w:suppressAutoHyphens/>
    </w:pPr>
    <w:rPr>
      <w:sz w:val="24"/>
      <w:lang w:eastAsia="ar-SA"/>
    </w:rPr>
  </w:style>
  <w:style w:type="paragraph" w:customStyle="1" w:styleId="Tekstpodstawowy25">
    <w:name w:val="Tekst podstawowy 25"/>
    <w:basedOn w:val="Normalny"/>
    <w:pPr>
      <w:overflowPunct/>
      <w:spacing w:line="360" w:lineRule="auto"/>
      <w:jc w:val="center"/>
    </w:pPr>
    <w:rPr>
      <w:b/>
      <w:color w:val="auto"/>
      <w:szCs w:val="20"/>
    </w:rPr>
  </w:style>
  <w:style w:type="paragraph" w:customStyle="1" w:styleId="ZnakZnakZnakZnak">
    <w:name w:val="Znak Znak Znak Znak"/>
    <w:basedOn w:val="Normalny"/>
    <w:autoRedefine/>
    <w:pPr>
      <w:widowControl/>
      <w:tabs>
        <w:tab w:val="left" w:pos="709"/>
      </w:tabs>
      <w:suppressAutoHyphens w:val="0"/>
      <w:overflowPunct/>
      <w:spacing w:before="120"/>
      <w:ind w:left="4" w:hanging="4"/>
    </w:pPr>
    <w:rPr>
      <w:rFonts w:ascii="Arial" w:hAnsi="Arial" w:cs="Arial"/>
      <w:color w:val="auto"/>
      <w:lang w:eastAsia="pl-PL"/>
    </w:rPr>
  </w:style>
  <w:style w:type="paragraph" w:customStyle="1" w:styleId="2">
    <w:name w:val="2"/>
    <w:basedOn w:val="Normalny"/>
    <w:autoRedefine/>
    <w:pPr>
      <w:widowControl/>
      <w:tabs>
        <w:tab w:val="left" w:pos="709"/>
      </w:tabs>
      <w:suppressAutoHyphens w:val="0"/>
      <w:overflowPunct/>
      <w:spacing w:before="120"/>
      <w:ind w:left="4" w:hanging="4"/>
    </w:pPr>
    <w:rPr>
      <w:rFonts w:ascii="Arial" w:hAnsi="Arial" w:cs="Arial"/>
      <w:color w:val="auto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pPr>
      <w:widowControl/>
      <w:overflowPunct/>
      <w:spacing w:line="360" w:lineRule="auto"/>
      <w:ind w:left="1276"/>
      <w:jc w:val="both"/>
    </w:pPr>
    <w:rPr>
      <w:color w:val="auto"/>
      <w:szCs w:val="20"/>
    </w:rPr>
  </w:style>
  <w:style w:type="paragraph" w:customStyle="1" w:styleId="Tekstpodstawowywcity23">
    <w:name w:val="Tekst podstawowy wcięty 23"/>
    <w:basedOn w:val="Normalny"/>
    <w:pPr>
      <w:widowControl/>
      <w:overflowPunct/>
      <w:spacing w:line="360" w:lineRule="auto"/>
      <w:ind w:left="993" w:firstLine="283"/>
      <w:jc w:val="both"/>
    </w:pPr>
    <w:rPr>
      <w:color w:val="auto"/>
      <w:szCs w:val="20"/>
    </w:rPr>
  </w:style>
  <w:style w:type="character" w:styleId="Uwydatnienie">
    <w:name w:val="Emphasis"/>
    <w:qFormat/>
    <w:rPr>
      <w:i/>
      <w:iCs/>
    </w:rPr>
  </w:style>
  <w:style w:type="paragraph" w:customStyle="1" w:styleId="Standardowy30">
    <w:name w:val="Standardowy3"/>
    <w:rPr>
      <w:sz w:val="24"/>
    </w:rPr>
  </w:style>
  <w:style w:type="character" w:customStyle="1" w:styleId="WW8Num9z2">
    <w:name w:val="WW8Num9z2"/>
    <w:rPr>
      <w:rFonts w:ascii="Symbol" w:hAnsi="Symbol"/>
      <w:b w:val="0"/>
      <w:i w:val="0"/>
    </w:rPr>
  </w:style>
  <w:style w:type="character" w:customStyle="1" w:styleId="WW8Num9z3">
    <w:name w:val="WW8Num9z3"/>
    <w:rPr>
      <w:b w:val="0"/>
      <w:i w:val="0"/>
    </w:rPr>
  </w:style>
  <w:style w:type="character" w:customStyle="1" w:styleId="WW8Num12z1">
    <w:name w:val="WW8Num12z1"/>
    <w:rPr>
      <w:rFonts w:ascii="Symbol" w:hAnsi="Symbol" w:cs="StarSymbol"/>
      <w:sz w:val="18"/>
      <w:szCs w:val="18"/>
    </w:rPr>
  </w:style>
  <w:style w:type="character" w:customStyle="1" w:styleId="WW8Num35z1">
    <w:name w:val="WW8Num35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31z3">
    <w:name w:val="WW8Num31z3"/>
    <w:rPr>
      <w:b w:val="0"/>
      <w:i w:val="0"/>
    </w:rPr>
  </w:style>
  <w:style w:type="character" w:customStyle="1" w:styleId="WW8Num35z0">
    <w:name w:val="WW8Num35z0"/>
    <w:rPr>
      <w:sz w:val="22"/>
      <w:szCs w:val="22"/>
    </w:rPr>
  </w:style>
  <w:style w:type="character" w:customStyle="1" w:styleId="WW8Num37z7">
    <w:name w:val="WW8Num37z7"/>
    <w:rPr>
      <w:b w:val="0"/>
      <w:i w:val="0"/>
      <w:sz w:val="24"/>
      <w:szCs w:val="24"/>
      <w:u w:val="none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52z0">
    <w:name w:val="WW8Num52z0"/>
    <w:rPr>
      <w:sz w:val="22"/>
      <w:szCs w:val="22"/>
    </w:rPr>
  </w:style>
  <w:style w:type="character" w:customStyle="1" w:styleId="WW8Num62z0">
    <w:name w:val="WW8Num62z0"/>
    <w:rPr>
      <w:b w:val="0"/>
      <w:i w:val="0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7z1">
    <w:name w:val="WW8Num67z1"/>
    <w:rPr>
      <w:rFonts w:ascii="Symbol" w:hAnsi="Symbol" w:cs="StarSymbol"/>
      <w:sz w:val="18"/>
      <w:szCs w:val="18"/>
    </w:rPr>
  </w:style>
  <w:style w:type="character" w:customStyle="1" w:styleId="WW8Num69z0">
    <w:name w:val="WW8Num69z0"/>
    <w:rPr>
      <w:rFonts w:ascii="Times New Roman" w:hAnsi="Times New Roman" w:cs="Times New Roman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3z0">
    <w:name w:val="WW8Num73z0"/>
    <w:rPr>
      <w:sz w:val="22"/>
      <w:szCs w:val="22"/>
    </w:rPr>
  </w:style>
  <w:style w:type="character" w:customStyle="1" w:styleId="WW8Num73z1">
    <w:name w:val="WW8Num73z1"/>
    <w:rPr>
      <w:rFonts w:ascii="Symbol" w:hAnsi="Symbol" w:cs="StarSymbol"/>
      <w:sz w:val="18"/>
      <w:szCs w:val="18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/>
    </w:rPr>
  </w:style>
  <w:style w:type="character" w:customStyle="1" w:styleId="WW8Num76z3">
    <w:name w:val="WW8Num76z3"/>
    <w:rPr>
      <w:rFonts w:ascii="Symbol" w:hAnsi="Symbol"/>
    </w:rPr>
  </w:style>
  <w:style w:type="character" w:customStyle="1" w:styleId="WW8Num77z1">
    <w:name w:val="WW8Num77z1"/>
    <w:rPr>
      <w:b w:val="0"/>
      <w:i w:val="0"/>
    </w:rPr>
  </w:style>
  <w:style w:type="character" w:customStyle="1" w:styleId="WW8Num84z0">
    <w:name w:val="WW8Num84z0"/>
    <w:rPr>
      <w:rFonts w:ascii="Symbol" w:hAnsi="Symbol"/>
      <w:b w:val="0"/>
      <w:i w:val="0"/>
    </w:rPr>
  </w:style>
  <w:style w:type="character" w:customStyle="1" w:styleId="WW8Num85z2">
    <w:name w:val="WW8Num85z2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Pr>
      <w:b w:val="0"/>
      <w:i w:val="0"/>
    </w:rPr>
  </w:style>
  <w:style w:type="character" w:customStyle="1" w:styleId="WW8Num89z0">
    <w:name w:val="WW8Num89z0"/>
    <w:rPr>
      <w:b w:val="0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3z0">
    <w:name w:val="WW8Num93z0"/>
    <w:rPr>
      <w:b w:val="0"/>
      <w:i w:val="0"/>
    </w:rPr>
  </w:style>
  <w:style w:type="character" w:customStyle="1" w:styleId="WW8Num94z0">
    <w:name w:val="WW8Num94z0"/>
    <w:rPr>
      <w:b w:val="0"/>
      <w:i w:val="0"/>
      <w:sz w:val="24"/>
      <w:szCs w:val="24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4z0">
    <w:name w:val="WW8Num104z0"/>
    <w:rPr>
      <w:b w:val="0"/>
      <w:i w:val="0"/>
      <w:sz w:val="22"/>
      <w:szCs w:val="22"/>
    </w:rPr>
  </w:style>
  <w:style w:type="character" w:customStyle="1" w:styleId="WW8Num105z0">
    <w:name w:val="WW8Num105z0"/>
    <w:rPr>
      <w:sz w:val="24"/>
      <w:szCs w:val="24"/>
    </w:rPr>
  </w:style>
  <w:style w:type="character" w:customStyle="1" w:styleId="WW8Num105z1">
    <w:name w:val="WW8Num105z1"/>
    <w:rPr>
      <w:rFonts w:ascii="Symbol" w:hAnsi="Symbol" w:cs="StarSymbol"/>
      <w:sz w:val="18"/>
      <w:szCs w:val="18"/>
    </w:rPr>
  </w:style>
  <w:style w:type="character" w:customStyle="1" w:styleId="WW8Num107z1">
    <w:name w:val="WW8Num107z1"/>
    <w:rPr>
      <w:rFonts w:ascii="Times New Roman" w:hAnsi="Times New Roman" w:cs="Times New Roman"/>
    </w:rPr>
  </w:style>
  <w:style w:type="character" w:customStyle="1" w:styleId="WW8Num110z0">
    <w:name w:val="WW8Num110z0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Pr>
      <w:b w:val="0"/>
      <w:i w:val="0"/>
    </w:rPr>
  </w:style>
  <w:style w:type="character" w:customStyle="1" w:styleId="WW8Num113z0">
    <w:name w:val="WW8Num113z0"/>
    <w:rPr>
      <w:rFonts w:ascii="Symbol" w:hAnsi="Symbol"/>
      <w:color w:val="000000"/>
    </w:rPr>
  </w:style>
  <w:style w:type="character" w:customStyle="1" w:styleId="WW8Num114z0">
    <w:name w:val="WW8Num114z0"/>
    <w:rPr>
      <w:b w:val="0"/>
      <w:bCs w:val="0"/>
      <w:i w:val="0"/>
      <w:color w:val="000000"/>
    </w:rPr>
  </w:style>
  <w:style w:type="character" w:customStyle="1" w:styleId="WW8Num115z0">
    <w:name w:val="WW8Num115z0"/>
    <w:rPr>
      <w:b w:val="0"/>
      <w:i w:val="0"/>
    </w:rPr>
  </w:style>
  <w:style w:type="character" w:customStyle="1" w:styleId="WW8Num115z1">
    <w:name w:val="WW8Num115z1"/>
    <w:rPr>
      <w:rFonts w:ascii="Symbol" w:hAnsi="Symbol"/>
      <w:b w:val="0"/>
      <w:i w:val="0"/>
    </w:rPr>
  </w:style>
  <w:style w:type="character" w:customStyle="1" w:styleId="WW8Num118z0">
    <w:name w:val="WW8Num118z0"/>
    <w:rPr>
      <w:rFonts w:ascii="Symbol" w:hAnsi="Symbol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2">
    <w:name w:val="WW8Num118z2"/>
    <w:rPr>
      <w:rFonts w:ascii="Wingdings" w:hAnsi="Wingdings"/>
    </w:rPr>
  </w:style>
  <w:style w:type="character" w:customStyle="1" w:styleId="WW8Num121z0">
    <w:name w:val="WW8Num121z0"/>
    <w:rPr>
      <w:b w:val="0"/>
      <w:i w:val="0"/>
      <w:sz w:val="24"/>
      <w:szCs w:val="24"/>
    </w:rPr>
  </w:style>
  <w:style w:type="character" w:customStyle="1" w:styleId="WW8Num122z0">
    <w:name w:val="WW8Num122z0"/>
    <w:rPr>
      <w:b w:val="0"/>
      <w:i w:val="0"/>
    </w:rPr>
  </w:style>
  <w:style w:type="character" w:customStyle="1" w:styleId="WW8Num122z1">
    <w:name w:val="WW8Num122z1"/>
    <w:rPr>
      <w:rFonts w:ascii="Symbol" w:hAnsi="Symbol"/>
      <w:b w:val="0"/>
      <w:i w:val="0"/>
    </w:rPr>
  </w:style>
  <w:style w:type="character" w:customStyle="1" w:styleId="WW8Num123z0">
    <w:name w:val="WW8Num123z0"/>
    <w:rPr>
      <w:b w:val="0"/>
      <w:i w:val="0"/>
    </w:rPr>
  </w:style>
  <w:style w:type="character" w:customStyle="1" w:styleId="WW8Num124z0">
    <w:name w:val="WW8Num124z0"/>
    <w:rPr>
      <w:rFonts w:ascii="Times New Roman" w:hAnsi="Times New Roman" w:cs="Times New Roman"/>
      <w:b w:val="0"/>
    </w:rPr>
  </w:style>
  <w:style w:type="character" w:customStyle="1" w:styleId="WW8Num128z0">
    <w:name w:val="WW8Num128z0"/>
    <w:rPr>
      <w:b w:val="0"/>
      <w:sz w:val="24"/>
      <w:szCs w:val="24"/>
      <w:u w:val="none"/>
    </w:rPr>
  </w:style>
  <w:style w:type="character" w:customStyle="1" w:styleId="akapitustep1">
    <w:name w:val="akapitustep1"/>
    <w:basedOn w:val="Domylnaczcionkaakapitu1"/>
  </w:style>
  <w:style w:type="character" w:customStyle="1" w:styleId="paraintropara">
    <w:name w:val="para_intropara"/>
    <w:basedOn w:val="Domylnaczcionkaakapitu1"/>
  </w:style>
  <w:style w:type="character" w:customStyle="1" w:styleId="HTML-wstpniesformatowanyZnak">
    <w:name w:val="HTML - wstępnie sformatowany Znak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</w:style>
  <w:style w:type="character" w:customStyle="1" w:styleId="CytatZnak">
    <w:name w:val="Cytat Znak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  <w:i/>
      <w:i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b/>
      <w:bCs/>
      <w:smallCaps/>
    </w:rPr>
  </w:style>
  <w:style w:type="character" w:styleId="Tytuksiki">
    <w:name w:val="Book Title"/>
    <w:qFormat/>
    <w:rPr>
      <w:i/>
      <w:iCs/>
      <w:smallCaps/>
      <w:spacing w:val="5"/>
    </w:rPr>
  </w:style>
  <w:style w:type="character" w:customStyle="1" w:styleId="FontStyle105">
    <w:name w:val="Font Style105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pPr>
      <w:widowControl/>
      <w:suppressAutoHyphens w:val="0"/>
      <w:overflowPunct/>
      <w:spacing w:before="120"/>
      <w:ind w:left="4" w:hanging="4"/>
    </w:pPr>
    <w:rPr>
      <w:rFonts w:ascii="Arial" w:hAnsi="Arial" w:cs="Arial"/>
      <w:color w:val="auto"/>
    </w:rPr>
  </w:style>
  <w:style w:type="paragraph" w:customStyle="1" w:styleId="WW-Tekstpodstawowy21">
    <w:name w:val="WW-Tekst podstawowy 21"/>
    <w:basedOn w:val="Normalny"/>
    <w:pPr>
      <w:widowControl/>
      <w:overflowPunct/>
      <w:jc w:val="both"/>
    </w:pPr>
    <w:rPr>
      <w:rFonts w:ascii="Arial" w:hAnsi="Arial" w:cs="Arial"/>
      <w:color w:val="auto"/>
    </w:rPr>
  </w:style>
  <w:style w:type="paragraph" w:customStyle="1" w:styleId="ZnakZnakZnakZnak0">
    <w:name w:val="Znak Znak Znak Znak"/>
    <w:basedOn w:val="Normalny"/>
    <w:pPr>
      <w:widowControl/>
      <w:suppressAutoHyphens w:val="0"/>
      <w:overflowPunct/>
    </w:pPr>
    <w:rPr>
      <w:color w:val="auto"/>
    </w:rPr>
  </w:style>
  <w:style w:type="paragraph" w:customStyle="1" w:styleId="Plandokumentu1">
    <w:name w:val="Plan dokumentu1"/>
    <w:basedOn w:val="Normalny"/>
    <w:pPr>
      <w:shd w:val="clear" w:color="auto" w:fill="000080"/>
      <w:overflowPunct/>
    </w:pPr>
    <w:rPr>
      <w:rFonts w:ascii="Tahoma" w:hAnsi="Tahoma"/>
      <w:color w:val="auto"/>
      <w:szCs w:val="20"/>
    </w:rPr>
  </w:style>
  <w:style w:type="paragraph" w:customStyle="1" w:styleId="Tytutabeli">
    <w:name w:val="Tytuł tabeli"/>
    <w:basedOn w:val="Zawartotabeli"/>
    <w:pPr>
      <w:overflowPunct/>
      <w:spacing w:after="120"/>
      <w:jc w:val="center"/>
    </w:pPr>
    <w:rPr>
      <w:rFonts w:ascii="Thorndale" w:eastAsia="HG Mincho Light J" w:hAnsi="Thorndale"/>
      <w:b/>
      <w:i/>
      <w:color w:val="000000"/>
      <w:sz w:val="24"/>
      <w:lang w:eastAsia="ar-SA" w:bidi="ar-SA"/>
    </w:rPr>
  </w:style>
  <w:style w:type="paragraph" w:customStyle="1" w:styleId="Wcicienormalne1">
    <w:name w:val="Wcięcie normalne1"/>
    <w:basedOn w:val="Normalny"/>
    <w:pPr>
      <w:widowControl/>
      <w:suppressAutoHyphens w:val="0"/>
      <w:overflowPunct/>
      <w:ind w:left="1134" w:hanging="397"/>
    </w:pPr>
    <w:rPr>
      <w:color w:val="auto"/>
      <w:sz w:val="22"/>
      <w:szCs w:val="20"/>
    </w:rPr>
  </w:style>
  <w:style w:type="paragraph" w:styleId="HTML-wstpniesformatowany">
    <w:name w:val="HTML Preformatted"/>
    <w:basedOn w:val="Normalny"/>
    <w:link w:val="HTML-wstpniesformatowanyZnak1"/>
    <w:pPr>
      <w:widowControl/>
      <w:suppressAutoHyphens w:val="0"/>
      <w:overflowPunct/>
      <w:spacing w:after="200" w:line="276" w:lineRule="auto"/>
    </w:pPr>
    <w:rPr>
      <w:rFonts w:ascii="Courier New" w:hAnsi="Courier New" w:cs="Courier New"/>
      <w:color w:val="auto"/>
      <w:sz w:val="20"/>
      <w:szCs w:val="20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rPr>
      <w:rFonts w:ascii="Courier New" w:hAnsi="Courier New" w:cs="Courier New"/>
      <w:lang w:val="en-US" w:eastAsia="en-US" w:bidi="en-US"/>
    </w:rPr>
  </w:style>
  <w:style w:type="paragraph" w:customStyle="1" w:styleId="WW-Tekstpodstawowywcity21">
    <w:name w:val="WW-Tekst podstawowy wcięty 21"/>
    <w:basedOn w:val="Normalny"/>
    <w:pPr>
      <w:overflowPunct/>
      <w:spacing w:after="200" w:line="216" w:lineRule="auto"/>
      <w:ind w:left="284" w:hanging="284"/>
    </w:pPr>
    <w:rPr>
      <w:rFonts w:ascii="Arial" w:hAnsi="Arial"/>
      <w:color w:val="auto"/>
      <w:sz w:val="22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pPr>
      <w:widowControl/>
      <w:suppressAutoHyphens w:val="0"/>
      <w:overflowPunct/>
      <w:spacing w:after="200" w:line="276" w:lineRule="auto"/>
    </w:pPr>
    <w:rPr>
      <w:rFonts w:ascii="Cambria" w:hAnsi="Cambria"/>
      <w:i/>
      <w:iCs/>
      <w:color w:val="auto"/>
      <w:sz w:val="22"/>
      <w:szCs w:val="22"/>
      <w:lang w:val="en-US" w:eastAsia="en-US" w:bidi="en-US"/>
    </w:rPr>
  </w:style>
  <w:style w:type="character" w:customStyle="1" w:styleId="CytatZnak1">
    <w:name w:val="Cytat Znak1"/>
    <w:link w:val="Cytat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pPr>
      <w:widowControl/>
      <w:suppressAutoHyphens w:val="0"/>
      <w:overflowPunct/>
      <w:spacing w:before="240" w:after="240" w:line="300" w:lineRule="auto"/>
      <w:ind w:left="1152" w:right="1152"/>
      <w:jc w:val="both"/>
    </w:pPr>
    <w:rPr>
      <w:rFonts w:ascii="Cambria" w:hAnsi="Cambria"/>
      <w:i/>
      <w:iCs/>
      <w:color w:val="auto"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rPr>
      <w:rFonts w:ascii="Cambria" w:hAnsi="Cambria"/>
      <w:i/>
      <w:iCs/>
      <w:sz w:val="22"/>
      <w:szCs w:val="22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pPr>
      <w:widowControl/>
      <w:suppressAutoHyphens w:val="0"/>
      <w:overflowPunct/>
      <w:spacing w:before="120"/>
      <w:ind w:left="4" w:hanging="4"/>
    </w:pPr>
    <w:rPr>
      <w:rFonts w:ascii="Arial" w:hAnsi="Arial" w:cs="Arial"/>
      <w:color w:val="auto"/>
    </w:rPr>
  </w:style>
  <w:style w:type="paragraph" w:customStyle="1" w:styleId="Lista31">
    <w:name w:val="Lista 31"/>
    <w:basedOn w:val="Normalny"/>
    <w:pPr>
      <w:overflowPunct/>
      <w:ind w:left="849" w:hanging="283"/>
    </w:pPr>
    <w:rPr>
      <w:color w:val="auto"/>
      <w:szCs w:val="20"/>
    </w:rPr>
  </w:style>
  <w:style w:type="paragraph" w:customStyle="1" w:styleId="Legenda1">
    <w:name w:val="Legenda1"/>
    <w:basedOn w:val="Normalny"/>
    <w:next w:val="Normalny"/>
    <w:pPr>
      <w:widowControl/>
      <w:suppressAutoHyphens w:val="0"/>
      <w:overflowPunct/>
    </w:pPr>
    <w:rPr>
      <w:rFonts w:ascii="Arial" w:hAnsi="Arial"/>
      <w:b/>
      <w:bCs/>
      <w:color w:val="auto"/>
      <w:sz w:val="20"/>
      <w:szCs w:val="20"/>
    </w:rPr>
  </w:style>
  <w:style w:type="paragraph" w:customStyle="1" w:styleId="FR1">
    <w:name w:val="FR1"/>
    <w:pPr>
      <w:widowControl w:val="0"/>
      <w:suppressAutoHyphens/>
      <w:autoSpaceDE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Standardowy5">
    <w:name w:val="Standardowy5"/>
    <w:pPr>
      <w:suppressAutoHyphens/>
    </w:pPr>
    <w:rPr>
      <w:rFonts w:eastAsia="Arial"/>
      <w:sz w:val="24"/>
      <w:lang w:eastAsia="ar-SA"/>
    </w:rPr>
  </w:style>
  <w:style w:type="paragraph" w:customStyle="1" w:styleId="Standardowy4">
    <w:name w:val="Standardowy4"/>
    <w:pPr>
      <w:suppressAutoHyphens/>
    </w:pPr>
    <w:rPr>
      <w:rFonts w:eastAsia="Arial"/>
      <w:sz w:val="24"/>
      <w:lang w:eastAsia="ar-SA"/>
    </w:rPr>
  </w:style>
  <w:style w:type="paragraph" w:customStyle="1" w:styleId="Styl3">
    <w:name w:val="Styl3"/>
    <w:basedOn w:val="Normalny"/>
    <w:pPr>
      <w:widowControl/>
      <w:shd w:val="clear" w:color="auto" w:fill="FFFFFF"/>
      <w:tabs>
        <w:tab w:val="left" w:pos="426"/>
        <w:tab w:val="num" w:pos="857"/>
      </w:tabs>
      <w:overflowPunct/>
      <w:ind w:left="426" w:hanging="360"/>
      <w:jc w:val="both"/>
    </w:pPr>
    <w:rPr>
      <w:color w:val="auto"/>
      <w:shd w:val="clear" w:color="auto" w:fill="00FFFF"/>
    </w:rPr>
  </w:style>
  <w:style w:type="character" w:customStyle="1" w:styleId="ZwykytekstZnak1">
    <w:name w:val="Zwykły tekst Znak1"/>
    <w:rPr>
      <w:rFonts w:ascii="Courier New" w:hAnsi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70z1">
    <w:name w:val="WW8Num70z1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92z0">
    <w:name w:val="WW8Num92z0"/>
    <w:rPr>
      <w:strike w:val="0"/>
      <w:dstrike w:val="0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/>
    </w:rPr>
  </w:style>
  <w:style w:type="paragraph" w:customStyle="1" w:styleId="Zwykytekst2">
    <w:name w:val="Zwykły tekst2"/>
    <w:basedOn w:val="Normalny"/>
    <w:pPr>
      <w:widowControl/>
      <w:suppressAutoHyphens w:val="0"/>
      <w:overflowPunct/>
    </w:pPr>
    <w:rPr>
      <w:rFonts w:ascii="Courier New" w:hAnsi="Courier New"/>
      <w:color w:val="auto"/>
      <w:sz w:val="20"/>
      <w:szCs w:val="20"/>
    </w:rPr>
  </w:style>
  <w:style w:type="paragraph" w:customStyle="1" w:styleId="a">
    <w:name w:val="a)"/>
    <w:basedOn w:val="Tekstpodstawowywcity"/>
    <w:pPr>
      <w:widowControl/>
      <w:suppressAutoHyphens w:val="0"/>
      <w:overflowPunct/>
      <w:spacing w:line="240" w:lineRule="auto"/>
      <w:ind w:left="0" w:firstLine="0"/>
      <w:jc w:val="both"/>
    </w:pPr>
    <w:rPr>
      <w:rFonts w:ascii="Arial" w:hAnsi="Arial"/>
      <w:color w:val="auto"/>
      <w:sz w:val="22"/>
      <w:szCs w:val="20"/>
      <w:lang w:eastAsia="pl-PL"/>
    </w:rPr>
  </w:style>
  <w:style w:type="paragraph" w:customStyle="1" w:styleId="Bezodstpw2">
    <w:name w:val="Bez odstępów2"/>
    <w:rPr>
      <w:rFonts w:ascii="Calibri" w:hAnsi="Calibri"/>
      <w:sz w:val="22"/>
      <w:szCs w:val="22"/>
      <w:lang w:eastAsia="en-US"/>
    </w:rPr>
  </w:style>
  <w:style w:type="paragraph" w:customStyle="1" w:styleId="Lista22">
    <w:name w:val="Lista 22"/>
    <w:basedOn w:val="Normalny"/>
    <w:pPr>
      <w:overflowPunct/>
      <w:ind w:left="566" w:hanging="283"/>
    </w:pPr>
    <w:rPr>
      <w:color w:val="auto"/>
      <w:kern w:val="1"/>
      <w:szCs w:val="20"/>
    </w:rPr>
  </w:style>
  <w:style w:type="paragraph" w:customStyle="1" w:styleId="Tabela">
    <w:name w:val="Tabela"/>
    <w:basedOn w:val="Tekstpodstawowy"/>
    <w:next w:val="Tekstpodstawowy"/>
    <w:pPr>
      <w:widowControl/>
      <w:suppressAutoHyphens w:val="0"/>
      <w:overflowPunct/>
      <w:spacing w:before="40" w:after="20" w:line="234" w:lineRule="atLeast"/>
    </w:pPr>
    <w:rPr>
      <w:rFonts w:ascii="Arial" w:hAnsi="Arial"/>
      <w:color w:val="auto"/>
      <w:kern w:val="24"/>
      <w:sz w:val="20"/>
      <w:szCs w:val="20"/>
      <w:lang w:eastAsia="pl-PL"/>
    </w:rPr>
  </w:style>
  <w:style w:type="paragraph" w:customStyle="1" w:styleId="nrPisma">
    <w:name w:val="nrPisma"/>
    <w:basedOn w:val="Normalny"/>
    <w:pPr>
      <w:widowControl/>
      <w:suppressAutoHyphens w:val="0"/>
      <w:overflowPunct/>
      <w:ind w:left="1134" w:hanging="567"/>
      <w:jc w:val="both"/>
    </w:pPr>
    <w:rPr>
      <w:rFonts w:ascii="Courier New" w:hAnsi="Courier New"/>
      <w:b/>
      <w:color w:val="auto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</w:style>
  <w:style w:type="numbering" w:customStyle="1" w:styleId="Styl221">
    <w:name w:val="Styl221"/>
    <w:uiPriority w:val="99"/>
    <w:pPr>
      <w:numPr>
        <w:numId w:val="19"/>
      </w:numPr>
    </w:pPr>
  </w:style>
  <w:style w:type="numbering" w:customStyle="1" w:styleId="Styl2211">
    <w:name w:val="Styl2211"/>
    <w:uiPriority w:val="99"/>
  </w:style>
  <w:style w:type="numbering" w:customStyle="1" w:styleId="11111111121">
    <w:name w:val="1 / 1.1 / 1.1.111121"/>
    <w:basedOn w:val="Bezlisty"/>
    <w:next w:val="111111"/>
    <w:pPr>
      <w:numPr>
        <w:numId w:val="2"/>
      </w:numPr>
    </w:pPr>
  </w:style>
  <w:style w:type="numbering" w:customStyle="1" w:styleId="111111111121">
    <w:name w:val="1 / 1.1 / 1.1.1111121"/>
    <w:basedOn w:val="Bezlisty"/>
    <w:next w:val="111111"/>
    <w:pPr>
      <w:numPr>
        <w:numId w:val="1"/>
      </w:numPr>
    </w:pPr>
  </w:style>
  <w:style w:type="paragraph" w:styleId="Listapunktowana2">
    <w:name w:val="List Bullet 2"/>
    <w:basedOn w:val="Normalny"/>
    <w:unhideWhenUsed/>
    <w:pPr>
      <w:numPr>
        <w:numId w:val="17"/>
      </w:numPr>
      <w:contextualSpacing/>
    </w:pPr>
  </w:style>
  <w:style w:type="numbering" w:customStyle="1" w:styleId="Bezlisty10">
    <w:name w:val="Bez listy10"/>
    <w:next w:val="Bezlisty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3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color w:val="000000"/>
    </w:rPr>
  </w:style>
  <w:style w:type="character" w:customStyle="1" w:styleId="WW8Num7z1">
    <w:name w:val="WW8Num7z1"/>
    <w:rPr>
      <w:rFonts w:ascii="Times New Roman" w:hAnsi="Times New Roman" w:cs="Times New Roman" w:hint="default"/>
    </w:rPr>
  </w:style>
  <w:style w:type="character" w:customStyle="1" w:styleId="WW8Num7z2">
    <w:name w:val="WW8Num7z2"/>
    <w:rPr>
      <w:rFonts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8">
    <w:name w:val="WW8Num12z8"/>
  </w:style>
  <w:style w:type="character" w:customStyle="1" w:styleId="WW8Num13z1">
    <w:name w:val="WW8Num13z1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8">
    <w:name w:val="WW8Num30z8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1">
    <w:name w:val="WW8Num33z1"/>
    <w:rPr>
      <w:rFonts w:cs="Times New Roman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3">
    <w:name w:val="WW8Num39z3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56z1">
    <w:name w:val="WW8Num56z1"/>
    <w:rPr>
      <w:rFonts w:hint="default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  <w:rPr>
      <w:rFonts w:cs="Times New Roman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2">
    <w:name w:val="WW8Num47z2"/>
    <w:rPr>
      <w:rFonts w:ascii="Times New Roman" w:hAnsi="Times New Roman" w:cs="Times New Roman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3">
    <w:name w:val="WW8Num54z3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  <w:rPr>
      <w:rFonts w:cs="Times New Roman"/>
    </w:rPr>
  </w:style>
  <w:style w:type="character" w:customStyle="1" w:styleId="WW8Num131z0">
    <w:name w:val="WW8Num131z0"/>
    <w:rPr>
      <w:rFonts w:ascii="Symbol" w:hAnsi="Symbol" w:cs="Symbol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Symbol" w:hAnsi="Symbol" w:cs="Symbol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Courier New" w:hAnsi="Courier New" w:cs="Courier New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Domylnaczcionkaakapitu6">
    <w:name w:val="Domyślna czcionka akapitu6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8z3">
    <w:name w:val="WW8Num58z3"/>
  </w:style>
  <w:style w:type="character" w:customStyle="1" w:styleId="Domylnaczcionkaakapitu5">
    <w:name w:val="Domyślna czcionka akapitu5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  <w:rPr>
      <w:rFonts w:cs="Times New Roman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HeaderChar">
    <w:name w:val="Header Char"/>
  </w:style>
  <w:style w:type="character" w:customStyle="1" w:styleId="BodyTextIndent2Char">
    <w:name w:val="Body Text Indent 2 Char"/>
    <w:rPr>
      <w:rFonts w:ascii="Arial" w:hAnsi="Arial" w:cs="Arial"/>
    </w:rPr>
  </w:style>
  <w:style w:type="character" w:customStyle="1" w:styleId="BodyTextIndentChar">
    <w:name w:val="Body Text Indent Char"/>
  </w:style>
  <w:style w:type="character" w:customStyle="1" w:styleId="BodyText3Char">
    <w:name w:val="Body Text 3 Char"/>
  </w:style>
  <w:style w:type="character" w:customStyle="1" w:styleId="CommentTextChar">
    <w:name w:val="Comment Text Char"/>
  </w:style>
  <w:style w:type="character" w:customStyle="1" w:styleId="CommentSubjectChar">
    <w:name w:val="Comment Subject Char"/>
  </w:style>
  <w:style w:type="character" w:customStyle="1" w:styleId="BodyTextChar">
    <w:name w:val="Body Text Char"/>
  </w:style>
  <w:style w:type="character" w:customStyle="1" w:styleId="BalloonTextChar">
    <w:name w:val="Balloon Text Char"/>
  </w:style>
  <w:style w:type="character" w:customStyle="1" w:styleId="BodyText2Char">
    <w:name w:val="Body Text 2 Char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dokomentarza4">
    <w:name w:val="Odwołanie do komentarza4"/>
    <w:rPr>
      <w:sz w:val="18"/>
      <w:szCs w:val="18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TekstkomentarzaZnak5">
    <w:name w:val="Tekst komentarza Znak5"/>
    <w:rPr>
      <w:rFonts w:eastAsia="Arial Unicode MS"/>
      <w:kern w:val="1"/>
      <w:lang w:eastAsia="zh-CN"/>
    </w:rPr>
  </w:style>
  <w:style w:type="paragraph" w:customStyle="1" w:styleId="Nagwek60">
    <w:name w:val="Nagłówek6"/>
    <w:basedOn w:val="Normalny"/>
    <w:next w:val="Tekstpodstawowy"/>
    <w:pPr>
      <w:keepNext/>
      <w:overflowPunct/>
      <w:spacing w:before="240" w:after="120"/>
    </w:pPr>
    <w:rPr>
      <w:color w:val="auto"/>
      <w:sz w:val="20"/>
      <w:szCs w:val="20"/>
      <w:lang w:eastAsia="pl-PL"/>
    </w:rPr>
  </w:style>
  <w:style w:type="character" w:customStyle="1" w:styleId="TekstpodstawowyZnak1">
    <w:name w:val="Tekst podstawowy Znak1"/>
    <w:aliases w:val="(F2) Znak2,(F2) Znak Znak Znak1,(F2) Znak Znak2"/>
    <w:link w:val="Tekstpodstawowy"/>
    <w:rPr>
      <w:color w:val="00000A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pPr>
      <w:keepNext/>
      <w:overflowPunct/>
      <w:spacing w:before="240" w:after="120"/>
    </w:pPr>
    <w:rPr>
      <w:color w:val="auto"/>
      <w:sz w:val="20"/>
      <w:szCs w:val="20"/>
      <w:lang w:eastAsia="pl-PL"/>
    </w:rPr>
  </w:style>
  <w:style w:type="paragraph" w:customStyle="1" w:styleId="Legenda5">
    <w:name w:val="Legenda5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4">
    <w:name w:val="Legenda4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3">
    <w:name w:val="Legenda3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2">
    <w:name w:val="Legenda2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character" w:customStyle="1" w:styleId="TekstkomentarzaZnak6">
    <w:name w:val="Tekst komentarza Znak6"/>
    <w:uiPriority w:val="99"/>
    <w:semiHidden/>
  </w:style>
  <w:style w:type="paragraph" w:customStyle="1" w:styleId="redniasiatka1akcent21">
    <w:name w:val="Średnia siatka 1 — akcent 21"/>
    <w:basedOn w:val="Normalny"/>
    <w:pPr>
      <w:widowControl/>
      <w:suppressAutoHyphens w:val="0"/>
      <w:overflowPunct/>
      <w:spacing w:after="200" w:line="276" w:lineRule="auto"/>
      <w:ind w:left="720"/>
      <w:contextualSpacing/>
      <w:jc w:val="both"/>
    </w:pPr>
    <w:rPr>
      <w:color w:val="auto"/>
      <w:sz w:val="20"/>
      <w:szCs w:val="20"/>
      <w:lang w:eastAsia="pl-PL"/>
    </w:rPr>
  </w:style>
  <w:style w:type="paragraph" w:customStyle="1" w:styleId="Listapunktowana41">
    <w:name w:val="Lista punktowana 41"/>
    <w:basedOn w:val="Normalny"/>
    <w:pPr>
      <w:widowControl/>
      <w:numPr>
        <w:numId w:val="4"/>
      </w:numPr>
      <w:tabs>
        <w:tab w:val="left" w:pos="0"/>
        <w:tab w:val="left" w:pos="1209"/>
      </w:tabs>
      <w:suppressAutoHyphens w:val="0"/>
      <w:overflowPunct/>
      <w:spacing w:after="200" w:line="276" w:lineRule="auto"/>
      <w:ind w:left="1209"/>
    </w:pPr>
    <w:rPr>
      <w:color w:val="auto"/>
      <w:sz w:val="20"/>
      <w:szCs w:val="20"/>
      <w:lang w:eastAsia="pl-PL"/>
    </w:rPr>
  </w:style>
  <w:style w:type="paragraph" w:customStyle="1" w:styleId="redniecieniowanie1akcent11">
    <w:name w:val="Średnie cieniowanie 1 — akcent 11"/>
    <w:pPr>
      <w:suppressAutoHyphens/>
    </w:pPr>
  </w:style>
  <w:style w:type="paragraph" w:customStyle="1" w:styleId="Listanumerowana2">
    <w:name w:val="Lista numerowana2"/>
    <w:basedOn w:val="Normalny"/>
    <w:pPr>
      <w:numPr>
        <w:numId w:val="3"/>
      </w:numPr>
      <w:tabs>
        <w:tab w:val="left" w:pos="360"/>
      </w:tabs>
      <w:overflowPunct/>
      <w:contextualSpacing/>
    </w:pPr>
    <w:rPr>
      <w:color w:val="auto"/>
      <w:sz w:val="20"/>
      <w:szCs w:val="20"/>
      <w:lang w:eastAsia="pl-PL"/>
    </w:rPr>
  </w:style>
  <w:style w:type="paragraph" w:customStyle="1" w:styleId="Lista-kontynuacja20">
    <w:name w:val="Lista - kontynuacja2"/>
    <w:basedOn w:val="Normalny"/>
    <w:pPr>
      <w:widowControl/>
      <w:overflowPunct/>
      <w:spacing w:after="120"/>
      <w:ind w:left="283"/>
    </w:pPr>
    <w:rPr>
      <w:color w:val="auto"/>
      <w:kern w:val="1"/>
      <w:sz w:val="20"/>
      <w:szCs w:val="20"/>
      <w:lang w:eastAsia="pl-PL"/>
    </w:rPr>
  </w:style>
  <w:style w:type="paragraph" w:customStyle="1" w:styleId="Listapunktowana21">
    <w:name w:val="Lista punktowana 21"/>
    <w:basedOn w:val="Normalny"/>
    <w:pPr>
      <w:widowControl/>
      <w:overflowPunct/>
      <w:ind w:left="566" w:hanging="283"/>
    </w:pPr>
    <w:rPr>
      <w:color w:val="auto"/>
      <w:kern w:val="1"/>
      <w:sz w:val="20"/>
      <w:szCs w:val="20"/>
      <w:lang w:eastAsia="pl-PL"/>
    </w:rPr>
  </w:style>
  <w:style w:type="paragraph" w:customStyle="1" w:styleId="redniasiatka1akcent22">
    <w:name w:val="Średnia siatka 1 — akcent 22"/>
    <w:basedOn w:val="Normalny"/>
    <w:pPr>
      <w:overflowPunct/>
      <w:ind w:left="708"/>
    </w:pPr>
    <w:rPr>
      <w:color w:val="auto"/>
      <w:sz w:val="20"/>
      <w:szCs w:val="20"/>
      <w:lang w:eastAsia="pl-PL"/>
    </w:rPr>
  </w:style>
  <w:style w:type="paragraph" w:customStyle="1" w:styleId="Akapitzlist11">
    <w:name w:val="Akapit z listą11"/>
    <w:basedOn w:val="Normalny"/>
    <w:pPr>
      <w:widowControl/>
      <w:suppressAutoHyphens w:val="0"/>
      <w:overflowPunct/>
      <w:spacing w:after="200" w:line="276" w:lineRule="auto"/>
      <w:ind w:left="720"/>
      <w:contextualSpacing/>
    </w:pPr>
    <w:rPr>
      <w:color w:val="auto"/>
      <w:sz w:val="20"/>
      <w:szCs w:val="20"/>
      <w:lang w:eastAsia="pl-PL"/>
    </w:rPr>
  </w:style>
  <w:style w:type="paragraph" w:customStyle="1" w:styleId="Tekstkomentarza3">
    <w:name w:val="Tekst komentarza3"/>
    <w:basedOn w:val="Normalny"/>
    <w:pPr>
      <w:overflowPunct/>
    </w:pPr>
    <w:rPr>
      <w:color w:val="auto"/>
      <w:sz w:val="20"/>
      <w:szCs w:val="20"/>
      <w:lang w:eastAsia="pl-PL"/>
    </w:rPr>
  </w:style>
  <w:style w:type="paragraph" w:customStyle="1" w:styleId="Tekstkomentarza4">
    <w:name w:val="Tekst komentarza4"/>
    <w:basedOn w:val="Normalny"/>
    <w:pPr>
      <w:overflowPunct/>
    </w:pPr>
    <w:rPr>
      <w:color w:val="auto"/>
      <w:sz w:val="20"/>
      <w:szCs w:val="20"/>
      <w:lang w:val="x-none" w:eastAsia="pl-PL"/>
    </w:rPr>
  </w:style>
  <w:style w:type="paragraph" w:customStyle="1" w:styleId="Listanumerowana3">
    <w:name w:val="Lista numerowana3"/>
    <w:basedOn w:val="Normalny"/>
    <w:pPr>
      <w:numPr>
        <w:numId w:val="2"/>
      </w:numPr>
      <w:overflowPunct/>
      <w:contextualSpacing/>
    </w:pPr>
    <w:rPr>
      <w:color w:val="auto"/>
      <w:sz w:val="20"/>
      <w:szCs w:val="20"/>
      <w:lang w:eastAsia="pl-PL"/>
    </w:rPr>
  </w:style>
  <w:style w:type="paragraph" w:customStyle="1" w:styleId="Tekstkomentarza5">
    <w:name w:val="Tekst komentarza5"/>
    <w:basedOn w:val="Normalny"/>
    <w:pPr>
      <w:overflowPunct/>
    </w:pPr>
    <w:rPr>
      <w:color w:val="auto"/>
      <w:sz w:val="20"/>
      <w:szCs w:val="20"/>
      <w:lang w:eastAsia="pl-PL"/>
    </w:rPr>
  </w:style>
  <w:style w:type="character" w:customStyle="1" w:styleId="FontStyle88">
    <w:name w:val="Font Style88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pPr>
      <w:suppressAutoHyphens w:val="0"/>
      <w:overflowPunct/>
      <w:autoSpaceDE w:val="0"/>
      <w:autoSpaceDN w:val="0"/>
      <w:adjustRightInd w:val="0"/>
      <w:jc w:val="both"/>
    </w:pPr>
    <w:rPr>
      <w:rFonts w:eastAsia="Calibri"/>
      <w:color w:val="auto"/>
      <w:lang w:eastAsia="pl-PL"/>
    </w:rPr>
  </w:style>
  <w:style w:type="paragraph" w:customStyle="1" w:styleId="Style16">
    <w:name w:val="Style16"/>
    <w:basedOn w:val="Normalny"/>
    <w:uiPriority w:val="99"/>
    <w:pPr>
      <w:suppressAutoHyphens w:val="0"/>
      <w:overflowPunct/>
      <w:autoSpaceDE w:val="0"/>
      <w:autoSpaceDN w:val="0"/>
      <w:adjustRightInd w:val="0"/>
      <w:spacing w:line="382" w:lineRule="exact"/>
    </w:pPr>
    <w:rPr>
      <w:rFonts w:eastAsia="Calibri"/>
      <w:color w:val="auto"/>
      <w:lang w:eastAsia="pl-PL"/>
    </w:rPr>
  </w:style>
  <w:style w:type="paragraph" w:customStyle="1" w:styleId="Style52">
    <w:name w:val="Style52"/>
    <w:basedOn w:val="Normalny"/>
    <w:uiPriority w:val="99"/>
    <w:pPr>
      <w:suppressAutoHyphens w:val="0"/>
      <w:overflowPunct/>
      <w:autoSpaceDE w:val="0"/>
      <w:autoSpaceDN w:val="0"/>
      <w:adjustRightInd w:val="0"/>
      <w:spacing w:line="378" w:lineRule="exact"/>
    </w:pPr>
    <w:rPr>
      <w:rFonts w:eastAsia="Calibri"/>
      <w:color w:val="auto"/>
      <w:lang w:eastAsia="pl-PL"/>
    </w:rPr>
  </w:style>
  <w:style w:type="paragraph" w:customStyle="1" w:styleId="Style56">
    <w:name w:val="Style56"/>
    <w:basedOn w:val="Normalny"/>
    <w:uiPriority w:val="99"/>
    <w:pPr>
      <w:suppressAutoHyphens w:val="0"/>
      <w:overflowPunct/>
      <w:autoSpaceDE w:val="0"/>
      <w:autoSpaceDN w:val="0"/>
      <w:adjustRightInd w:val="0"/>
      <w:spacing w:line="389" w:lineRule="exact"/>
      <w:ind w:firstLine="698"/>
    </w:pPr>
    <w:rPr>
      <w:rFonts w:eastAsia="Calibri"/>
      <w:color w:val="auto"/>
      <w:lang w:eastAsia="pl-PL"/>
    </w:rPr>
  </w:style>
  <w:style w:type="character" w:customStyle="1" w:styleId="Nierozpoznanawzmianka">
    <w:name w:val="Nierozpoznana wzmianka"/>
    <w:uiPriority w:val="99"/>
    <w:semiHidden/>
    <w:unhideWhenUsed/>
    <w:rPr>
      <w:color w:val="605E5C"/>
      <w:shd w:val="clear" w:color="auto" w:fill="E1DFDD"/>
    </w:rPr>
  </w:style>
  <w:style w:type="paragraph" w:customStyle="1" w:styleId="Standardowy0">
    <w:name w:val="Standardowy.+"/>
    <w:pPr>
      <w:suppressAutoHyphens/>
    </w:pPr>
    <w:rPr>
      <w:rFonts w:ascii="Arial" w:eastAsia="Arial" w:hAnsi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 w:qFormat="1"/>
    <w:lsdException w:name="toc 2" w:uiPriority="0" w:qFormat="1"/>
    <w:lsdException w:name="toc 3" w:uiPriority="39" w:qFormat="1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 w:qFormat="1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qFormat="1"/>
    <w:lsdException w:name="List Continue 2" w:uiPriority="0"/>
    <w:lsdException w:name="Subtitle" w:semiHidden="0" w:uiPriority="0" w:unhideWhenUsed="0" w:qFormat="1"/>
    <w:lsdException w:name="Body Text 2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Normalny">
    <w:name w:val="Normal"/>
    <w:qFormat/>
    <w:pPr>
      <w:widowControl w:val="0"/>
      <w:suppressAutoHyphens/>
      <w:overflowPunct w:val="0"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Nagwek2">
    <w:name w:val="heading 2"/>
    <w:basedOn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H3,H31,Map,H3-Heading 3,3,l3.3,h3,l3,list 3,Naglówek 3,Topic Sub Heading,L3,Heading 3."/>
    <w:basedOn w:val="Normalny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qFormat/>
    <w:pPr>
      <w:keepNext/>
      <w:widowControl/>
      <w:tabs>
        <w:tab w:val="left" w:pos="864"/>
      </w:tabs>
      <w:suppressAutoHyphens w:val="0"/>
      <w:spacing w:before="120" w:after="60" w:line="280" w:lineRule="exact"/>
      <w:ind w:left="864" w:hanging="864"/>
      <w:outlineLvl w:val="3"/>
    </w:pPr>
    <w:rPr>
      <w:rFonts w:ascii="Arial" w:hAnsi="Arial"/>
      <w:b/>
      <w:i/>
      <w:sz w:val="20"/>
      <w:szCs w:val="20"/>
    </w:rPr>
  </w:style>
  <w:style w:type="paragraph" w:styleId="Nagwek5">
    <w:name w:val="heading 5"/>
    <w:basedOn w:val="Nagwek4"/>
    <w:qFormat/>
    <w:pPr>
      <w:widowControl w:val="0"/>
      <w:tabs>
        <w:tab w:val="left" w:pos="1008"/>
      </w:tabs>
      <w:spacing w:line="260" w:lineRule="atLeast"/>
      <w:ind w:left="1008" w:hanging="1008"/>
      <w:outlineLvl w:val="4"/>
    </w:pPr>
    <w:rPr>
      <w:b w:val="0"/>
      <w:spacing w:val="-10"/>
    </w:rPr>
  </w:style>
  <w:style w:type="paragraph" w:styleId="Nagwek6">
    <w:name w:val="heading 6"/>
    <w:basedOn w:val="Normalny"/>
    <w:qFormat/>
    <w:pPr>
      <w:keepNext/>
      <w:widowControl/>
      <w:tabs>
        <w:tab w:val="left" w:pos="1152"/>
      </w:tabs>
      <w:suppressAutoHyphens w:val="0"/>
      <w:ind w:left="1152" w:hanging="1152"/>
      <w:outlineLvl w:val="5"/>
    </w:pPr>
    <w:rPr>
      <w:rFonts w:ascii="Arial Black" w:hAnsi="Arial Black"/>
      <w:color w:val="000000"/>
      <w:spacing w:val="-36"/>
      <w:sz w:val="88"/>
      <w:szCs w:val="20"/>
    </w:rPr>
  </w:style>
  <w:style w:type="paragraph" w:styleId="Nagwek7">
    <w:name w:val="heading 7"/>
    <w:basedOn w:val="Normalny"/>
    <w:qFormat/>
    <w:pPr>
      <w:spacing w:before="240" w:after="60"/>
      <w:outlineLvl w:val="6"/>
    </w:pPr>
  </w:style>
  <w:style w:type="paragraph" w:styleId="Nagwek8">
    <w:name w:val="heading 8"/>
    <w:basedOn w:val="Normalny"/>
    <w:qFormat/>
    <w:pPr>
      <w:keepNext/>
      <w:tabs>
        <w:tab w:val="left" w:pos="1800"/>
      </w:tabs>
      <w:spacing w:line="360" w:lineRule="auto"/>
      <w:ind w:left="1800" w:hanging="1800"/>
      <w:jc w:val="both"/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qFormat/>
    <w:pPr>
      <w:widowControl/>
      <w:tabs>
        <w:tab w:val="left" w:pos="1584"/>
      </w:tabs>
      <w:suppressAutoHyphens w:val="0"/>
      <w:spacing w:before="240" w:after="60" w:line="480" w:lineRule="auto"/>
      <w:ind w:left="1584" w:hanging="1584"/>
      <w:outlineLvl w:val="8"/>
    </w:pPr>
    <w:rPr>
      <w:rFonts w:ascii="Arial" w:hAnsi="Arial"/>
      <w:i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qFormat/>
    <w:rPr>
      <w:sz w:val="24"/>
      <w:szCs w:val="24"/>
      <w:lang w:eastAsia="ar-SA" w:bidi="ar-SA"/>
    </w:rPr>
  </w:style>
  <w:style w:type="character" w:customStyle="1" w:styleId="czeinternetowe">
    <w:name w:val="Łącze internetowe"/>
    <w:rPr>
      <w:rFonts w:cs="Times New Roman"/>
      <w:color w:val="0000FF"/>
      <w:u w:val="single"/>
    </w:rPr>
  </w:style>
  <w:style w:type="character" w:customStyle="1" w:styleId="StopkaZnak">
    <w:name w:val="Stopka Znak"/>
    <w:aliases w:val="Znak3 Znak"/>
    <w:uiPriority w:val="99"/>
    <w:qFormat/>
    <w:rPr>
      <w:sz w:val="24"/>
      <w:szCs w:val="24"/>
      <w:lang w:eastAsia="ar-SA" w:bidi="ar-SA"/>
    </w:rPr>
  </w:style>
  <w:style w:type="character" w:customStyle="1" w:styleId="Nagwek8Znak">
    <w:name w:val="Nagłówek 8 Znak"/>
    <w:qFormat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13">
    <w:name w:val="Znak13"/>
    <w:qFormat/>
    <w:rPr>
      <w:sz w:val="24"/>
      <w:szCs w:val="24"/>
      <w:lang w:eastAsia="ar-SA"/>
    </w:rPr>
  </w:style>
  <w:style w:type="character" w:customStyle="1" w:styleId="Tekstpodstawowywcity3Znak">
    <w:name w:val="Tekst podstawowy wcięty 3 Znak"/>
    <w:uiPriority w:val="99"/>
    <w:qFormat/>
    <w:rPr>
      <w:sz w:val="16"/>
      <w:szCs w:val="16"/>
      <w:lang w:val="pl-PL" w:eastAsia="ar-SA" w:bidi="ar-SA"/>
    </w:rPr>
  </w:style>
  <w:style w:type="character" w:customStyle="1" w:styleId="Znak3Znak1">
    <w:name w:val="Znak3 Znak1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  <w:lang w:eastAsia="ar-SA"/>
    </w:rPr>
  </w:style>
  <w:style w:type="character" w:customStyle="1" w:styleId="Nagwek1Znak">
    <w:name w:val="Nagłówek 1 Znak"/>
    <w:qFormat/>
    <w:rPr>
      <w:rFonts w:ascii="Arial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 Znak Znak1"/>
    <w:qFormat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FontStyle63">
    <w:name w:val="Font Style63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4">
    <w:name w:val="Font Style64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Heading2Char">
    <w:name w:val="Heading 2 Char"/>
    <w:qFormat/>
    <w:rPr>
      <w:sz w:val="24"/>
      <w:lang w:val="pl-PL" w:eastAsia="ar-SA" w:bidi="ar-SA"/>
    </w:rPr>
  </w:style>
  <w:style w:type="character" w:customStyle="1" w:styleId="TekstkomentarzaZnak">
    <w:name w:val="Tekst komentarza Znak"/>
    <w:qFormat/>
    <w:rPr>
      <w:lang w:eastAsia="ar-SA"/>
    </w:rPr>
  </w:style>
  <w:style w:type="character" w:customStyle="1" w:styleId="TekstkomentarzaZnak3">
    <w:name w:val="Tekst komentarza Znak3"/>
    <w:uiPriority w:val="99"/>
    <w:qFormat/>
    <w:rPr>
      <w:lang w:eastAsia="ar-SA"/>
    </w:rPr>
  </w:style>
  <w:style w:type="character" w:customStyle="1" w:styleId="ZwykytekstZnak">
    <w:name w:val="Zwykły tekst Znak"/>
    <w:qFormat/>
    <w:rPr>
      <w:rFonts w:ascii="Courier New" w:hAnsi="Courier New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matkomentarzaZnak">
    <w:name w:val="Temat komentarza Znak"/>
    <w:qFormat/>
    <w:rPr>
      <w:b/>
      <w:bCs/>
      <w:lang w:eastAsia="ar-SA"/>
    </w:rPr>
  </w:style>
  <w:style w:type="character" w:customStyle="1" w:styleId="Tekstpodstawowy2Znak">
    <w:name w:val="Tekst podstawowy 2 Znak"/>
    <w:aliases w:val="Znak Znak"/>
    <w:qFormat/>
    <w:rPr>
      <w:lang w:eastAsia="ar-SA"/>
    </w:rPr>
  </w:style>
  <w:style w:type="character" w:customStyle="1" w:styleId="Tekstpodstawowywcity2Znak">
    <w:name w:val="Tekst podstawowy wcięty 2 Znak"/>
    <w:qFormat/>
    <w:rPr>
      <w:lang w:eastAsia="ar-SA"/>
    </w:rPr>
  </w:style>
  <w:style w:type="character" w:styleId="Pogrubienie">
    <w:name w:val="Strong"/>
    <w:qFormat/>
    <w:rPr>
      <w:b/>
      <w:bCs/>
    </w:rPr>
  </w:style>
  <w:style w:type="character" w:customStyle="1" w:styleId="NagwekZnak1">
    <w:name w:val="Nagłówek Znak1"/>
    <w:qFormat/>
    <w:rPr>
      <w:rFonts w:cs="Calibri"/>
      <w:lang w:eastAsia="zh-CN"/>
    </w:rPr>
  </w:style>
  <w:style w:type="character" w:customStyle="1" w:styleId="TeksttreciPogrubienie">
    <w:name w:val="Tekst treści + Pogrubienie"/>
    <w:qFormat/>
    <w:rPr>
      <w:rFonts w:ascii="Arial" w:eastAsia="Arial" w:hAnsi="Arial" w:cs="Arial"/>
      <w:color w:val="000000"/>
      <w:spacing w:val="0"/>
      <w:w w:val="100"/>
      <w:sz w:val="24"/>
      <w:szCs w:val="24"/>
      <w:highlight w:val="white"/>
      <w:lang w:val="pl-PL"/>
    </w:rPr>
  </w:style>
  <w:style w:type="character" w:customStyle="1" w:styleId="TeksttreciKursywa">
    <w:name w:val="Tekst treści + Kursywa"/>
    <w:qFormat/>
    <w:rPr>
      <w:rFonts w:ascii="Arial" w:eastAsia="Arial" w:hAnsi="Arial" w:cs="Arial"/>
      <w:i/>
      <w:iCs/>
      <w:color w:val="000000"/>
      <w:spacing w:val="0"/>
      <w:w w:val="100"/>
      <w:sz w:val="24"/>
      <w:szCs w:val="24"/>
      <w:highlight w:val="white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Symbolewypunktowania">
    <w:name w:val="Symbole wypunktowania"/>
    <w:qFormat/>
    <w:rPr>
      <w:rFonts w:ascii="OpenSymbol" w:hAnsi="OpenSymbol"/>
    </w:rPr>
  </w:style>
  <w:style w:type="character" w:customStyle="1" w:styleId="TekstpodstawowyZnak">
    <w:name w:val="Tekst podstawowy Znak"/>
    <w:aliases w:val="(F2) Znak1,(F2) Znak Znak Znak,(F2) Znak Znak1"/>
    <w:qFormat/>
    <w:rPr>
      <w:sz w:val="24"/>
      <w:szCs w:val="24"/>
      <w:lang w:eastAsia="ar-SA"/>
    </w:rPr>
  </w:style>
  <w:style w:type="character" w:customStyle="1" w:styleId="Numerstrony1">
    <w:name w:val="Numer strony1"/>
    <w:qFormat/>
    <w:rPr>
      <w:rFonts w:cs="Times New Roman"/>
    </w:rPr>
  </w:style>
  <w:style w:type="character" w:customStyle="1" w:styleId="FontStyle68">
    <w:name w:val="Font Style68"/>
    <w:qFormat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BMKBodyTextZnak">
    <w:name w:val="BMK Body Text Znak"/>
    <w:qFormat/>
    <w:rPr>
      <w:rFonts w:eastAsia="Arial" w:cs="Calibri"/>
      <w:sz w:val="22"/>
      <w:lang w:val="en-GB" w:eastAsia="ar-SA" w:bidi="ar-SA"/>
    </w:rPr>
  </w:style>
  <w:style w:type="character" w:customStyle="1" w:styleId="TytuZnak">
    <w:name w:val="Tytuł Znak"/>
    <w:qFormat/>
    <w:rPr>
      <w:b/>
      <w:sz w:val="24"/>
      <w:lang w:eastAsia="ar-SA"/>
    </w:rPr>
  </w:style>
  <w:style w:type="character" w:customStyle="1" w:styleId="TekstprzypisudolnegoZnak">
    <w:name w:val="Tekst przypisu dolnego Znak"/>
    <w:uiPriority w:val="99"/>
    <w:qFormat/>
    <w:rPr>
      <w:sz w:val="24"/>
      <w:lang w:eastAsia="ar-SA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PodtytuZnak">
    <w:name w:val="Podtytuł Znak"/>
    <w:qFormat/>
    <w:rPr>
      <w:rFonts w:ascii="Cambria" w:hAnsi="Cambria"/>
      <w:i/>
      <w:iCs/>
      <w:color w:val="4F81BD"/>
      <w:spacing w:val="15"/>
      <w:sz w:val="24"/>
      <w:lang w:eastAsia="ar-SA"/>
    </w:rPr>
  </w:style>
  <w:style w:type="character" w:customStyle="1" w:styleId="Nagwek4Znak">
    <w:name w:val="Nagłówek 4 Znak"/>
    <w:qFormat/>
    <w:rPr>
      <w:rFonts w:ascii="Arial" w:hAnsi="Arial"/>
      <w:b/>
      <w:i/>
    </w:rPr>
  </w:style>
  <w:style w:type="character" w:customStyle="1" w:styleId="Nagwek5Znak">
    <w:name w:val="Nagłówek 5 Znak"/>
    <w:qFormat/>
    <w:rPr>
      <w:rFonts w:ascii="Arial" w:hAnsi="Arial"/>
      <w:i/>
      <w:spacing w:val="-10"/>
    </w:rPr>
  </w:style>
  <w:style w:type="character" w:customStyle="1" w:styleId="Nagwek6Znak">
    <w:name w:val="Nagłówek 6 Znak"/>
    <w:qFormat/>
    <w:rPr>
      <w:rFonts w:ascii="Arial Black" w:hAnsi="Arial Black"/>
      <w:color w:val="000000"/>
      <w:spacing w:val="-36"/>
      <w:sz w:val="88"/>
    </w:rPr>
  </w:style>
  <w:style w:type="character" w:customStyle="1" w:styleId="Nagwek9Znak">
    <w:name w:val="Nagłówek 9 Znak"/>
    <w:qFormat/>
    <w:rPr>
      <w:rFonts w:ascii="Arial" w:hAnsi="Arial"/>
      <w:i/>
      <w:sz w:val="18"/>
      <w:lang w:val="en-US"/>
    </w:rPr>
  </w:style>
  <w:style w:type="character" w:customStyle="1" w:styleId="Nagwek3Znak">
    <w:name w:val="Nagłówek 3 Znak"/>
    <w:aliases w:val="H3 Znak,H31 Znak,Map Znak,H3-Heading 3 Znak,3 Znak,l3.3 Znak,h3 Znak,l3 Znak,list 3 Znak,Naglówek 3 Znak,Topic Sub Heading Znak,L3 Znak,Heading 3. Znak"/>
    <w:qFormat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7Znak">
    <w:name w:val="Nagłówek 7 Znak"/>
    <w:qFormat/>
    <w:rPr>
      <w:sz w:val="24"/>
      <w:szCs w:val="24"/>
      <w:lang w:eastAsia="ar-SA"/>
    </w:rPr>
  </w:style>
  <w:style w:type="character" w:styleId="UyteHipercze">
    <w:name w:val="FollowedHyperlink"/>
    <w:qFormat/>
    <w:rPr>
      <w:color w:val="800080"/>
      <w:u w:val="single"/>
    </w:rPr>
  </w:style>
  <w:style w:type="character" w:customStyle="1" w:styleId="PlandokumentuZnak">
    <w:name w:val="Plan dokumentu Znak"/>
    <w:qFormat/>
    <w:rPr>
      <w:rFonts w:ascii="Tahoma" w:hAnsi="Tahoma"/>
      <w:highlight w:val="darkBlue"/>
      <w:lang w:val="en-US" w:eastAsia="en-US"/>
    </w:rPr>
  </w:style>
  <w:style w:type="character" w:customStyle="1" w:styleId="MMTopic1Char">
    <w:name w:val="MM Topic 1 Char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MMTopic2Char">
    <w:name w:val="MM Topic 2 Char"/>
    <w:qFormat/>
    <w:rPr>
      <w:rFonts w:ascii="Cambria" w:hAnsi="Cambria"/>
      <w:b/>
      <w:bCs/>
      <w:color w:val="4F81BD"/>
      <w:sz w:val="26"/>
      <w:szCs w:val="26"/>
    </w:rPr>
  </w:style>
  <w:style w:type="character" w:customStyle="1" w:styleId="MMTopic3Char">
    <w:name w:val="MM Topic 3 Char"/>
    <w:qFormat/>
    <w:rPr>
      <w:rFonts w:ascii="Cambria" w:hAnsi="Cambria"/>
      <w:b/>
      <w:bCs/>
      <w:color w:val="4F81BD"/>
    </w:rPr>
  </w:style>
  <w:style w:type="character" w:customStyle="1" w:styleId="MMTopic4Char">
    <w:name w:val="MM Topic 4 Char"/>
    <w:qFormat/>
    <w:rPr>
      <w:rFonts w:ascii="Cambria" w:hAnsi="Cambria"/>
      <w:b/>
      <w:bCs/>
      <w:i/>
      <w:iCs/>
      <w:color w:val="4F81BD"/>
    </w:rPr>
  </w:style>
  <w:style w:type="character" w:customStyle="1" w:styleId="FontStyle79">
    <w:name w:val="Font Style79"/>
    <w:qFormat/>
    <w:rPr>
      <w:rFonts w:ascii="Arial" w:hAnsi="Arial" w:cs="Arial"/>
      <w:b/>
      <w:bCs/>
      <w:color w:val="000000"/>
      <w:sz w:val="30"/>
      <w:szCs w:val="30"/>
    </w:rPr>
  </w:style>
  <w:style w:type="character" w:customStyle="1" w:styleId="Tekstpodstawowy3Znak">
    <w:name w:val="Tekst podstawowy 3 Znak"/>
    <w:qFormat/>
    <w:rPr>
      <w:sz w:val="16"/>
      <w:szCs w:val="16"/>
      <w:lang w:eastAsia="ar-SA"/>
    </w:rPr>
  </w:style>
  <w:style w:type="character" w:customStyle="1" w:styleId="TekstprzypisukocowegoZnak">
    <w:name w:val="Tekst przypisu końcowego Znak"/>
    <w:uiPriority w:val="99"/>
    <w:qFormat/>
  </w:style>
  <w:style w:type="character" w:styleId="Odwoanieprzypisukocowego">
    <w:name w:val="endnote reference"/>
    <w:uiPriority w:val="99"/>
    <w:qFormat/>
    <w:rPr>
      <w:vertAlign w:val="superscript"/>
    </w:rPr>
  </w:style>
  <w:style w:type="character" w:customStyle="1" w:styleId="FontStyle80">
    <w:name w:val="Font Style80"/>
    <w:qFormat/>
    <w:rPr>
      <w:rFonts w:ascii="Arial" w:hAnsi="Arial" w:cs="Arial"/>
      <w:sz w:val="22"/>
      <w:szCs w:val="22"/>
    </w:rPr>
  </w:style>
  <w:style w:type="character" w:customStyle="1" w:styleId="Wyrnienie">
    <w:name w:val="Wyróżnienie"/>
    <w:qFormat/>
    <w:rPr>
      <w:i/>
      <w:iCs/>
    </w:rPr>
  </w:style>
  <w:style w:type="character" w:customStyle="1" w:styleId="FontStyle87">
    <w:name w:val="Font Style87"/>
    <w:uiPriority w:val="99"/>
    <w:qFormat/>
    <w:rPr>
      <w:rFonts w:ascii="Arial" w:hAnsi="Arial" w:cs="Arial"/>
      <w:sz w:val="22"/>
      <w:szCs w:val="22"/>
    </w:rPr>
  </w:style>
  <w:style w:type="character" w:customStyle="1" w:styleId="FontStyle76">
    <w:name w:val="Font Style76"/>
    <w:qFormat/>
    <w:rPr>
      <w:rFonts w:ascii="Arial" w:hAnsi="Arial" w:cs="Arial"/>
      <w:b/>
      <w:bCs/>
      <w:sz w:val="22"/>
      <w:szCs w:val="22"/>
    </w:rPr>
  </w:style>
  <w:style w:type="character" w:customStyle="1" w:styleId="Tekstpodstawowy3Znak1">
    <w:name w:val="Tekst podstawowy 3 Znak1"/>
    <w:qFormat/>
    <w:rPr>
      <w:rFonts w:ascii="Arial" w:hAnsi="Arial"/>
      <w:sz w:val="24"/>
      <w:szCs w:val="24"/>
    </w:rPr>
  </w:style>
  <w:style w:type="character" w:customStyle="1" w:styleId="MapadokumentuZnak">
    <w:name w:val="Mapa dokumentu Znak"/>
    <w:qFormat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qFormat/>
    <w:rPr>
      <w:rFonts w:ascii="Tahoma" w:eastAsia="Calibri" w:hAnsi="Tahoma"/>
      <w:sz w:val="16"/>
      <w:szCs w:val="16"/>
    </w:rPr>
  </w:style>
  <w:style w:type="character" w:customStyle="1" w:styleId="TekstkomentarzaZnak1">
    <w:name w:val="Tekst komentarza Znak1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2">
    <w:name w:val="Tekst komentarza Znak2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3">
    <w:name w:val="Domyślna czcionka akapitu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5z0">
    <w:name w:val="WW8Num5z0"/>
    <w:qFormat/>
    <w:rPr>
      <w:sz w:val="22"/>
    </w:rPr>
  </w:style>
  <w:style w:type="character" w:customStyle="1" w:styleId="WW8Num8z0">
    <w:name w:val="WW8Num8z0"/>
    <w:qFormat/>
    <w:rPr>
      <w:rFonts w:ascii="StarSymbol" w:hAnsi="StarSymbol"/>
    </w:rPr>
  </w:style>
  <w:style w:type="character" w:customStyle="1" w:styleId="WW8Num9z1">
    <w:name w:val="WW8Num9z1"/>
    <w:qFormat/>
    <w:rPr>
      <w:rFonts w:ascii="Times New Roman" w:hAnsi="Times New Roman"/>
      <w:b w:val="0"/>
      <w:i w:val="0"/>
      <w:sz w:val="22"/>
    </w:rPr>
  </w:style>
  <w:style w:type="character" w:customStyle="1" w:styleId="WW8Num12z0">
    <w:name w:val="WW8Num12z0"/>
    <w:qFormat/>
    <w:rPr>
      <w:b w:val="0"/>
      <w:i w:val="0"/>
      <w:color w:val="00000A"/>
    </w:rPr>
  </w:style>
  <w:style w:type="character" w:customStyle="1" w:styleId="WW8Num12z7">
    <w:name w:val="WW8Num12z7"/>
    <w:qFormat/>
    <w:rPr>
      <w:b w:val="0"/>
      <w:i w:val="0"/>
      <w:sz w:val="24"/>
      <w:szCs w:val="24"/>
      <w:u w:val="none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8Num23z0">
    <w:name w:val="WW8Num23z0"/>
    <w:qFormat/>
    <w:rPr>
      <w:rFonts w:ascii="Symbol" w:hAnsi="Symbol"/>
    </w:rPr>
  </w:style>
  <w:style w:type="character" w:customStyle="1" w:styleId="WW8Num28z0">
    <w:name w:val="WW8Num28z0"/>
    <w:qFormat/>
    <w:rPr>
      <w:rFonts w:ascii="Symbol" w:hAnsi="Symbol"/>
    </w:rPr>
  </w:style>
  <w:style w:type="character" w:customStyle="1" w:styleId="WW8Num31z0">
    <w:name w:val="WW8Num31z0"/>
    <w:qFormat/>
    <w:rPr>
      <w:rFonts w:ascii="Symbol" w:hAnsi="Symbol"/>
    </w:rPr>
  </w:style>
  <w:style w:type="character" w:customStyle="1" w:styleId="WW8Num32z0">
    <w:name w:val="WW8Num32z0"/>
    <w:qFormat/>
    <w:rPr>
      <w:color w:val="00000A"/>
    </w:rPr>
  </w:style>
  <w:style w:type="character" w:customStyle="1" w:styleId="WW8Num33z0">
    <w:name w:val="WW8Num33z0"/>
    <w:qFormat/>
    <w:rPr>
      <w:b w:val="0"/>
      <w:i w:val="0"/>
      <w:color w:val="00000A"/>
    </w:rPr>
  </w:style>
  <w:style w:type="character" w:customStyle="1" w:styleId="WW8Num34z0">
    <w:name w:val="WW8Num34z0"/>
    <w:qFormat/>
    <w:rPr>
      <w:color w:val="00000A"/>
    </w:rPr>
  </w:style>
  <w:style w:type="character" w:customStyle="1" w:styleId="WW8Num36z0">
    <w:name w:val="WW8Num36z0"/>
    <w:qFormat/>
    <w:rPr>
      <w:rFonts w:ascii="Symbol" w:hAnsi="Symbol"/>
    </w:rPr>
  </w:style>
  <w:style w:type="character" w:customStyle="1" w:styleId="WW8Num36z3">
    <w:name w:val="WW8Num36z3"/>
    <w:qFormat/>
    <w:rPr>
      <w:rFonts w:cs="Times New Roman"/>
    </w:rPr>
  </w:style>
  <w:style w:type="character" w:customStyle="1" w:styleId="WW8Num37z0">
    <w:name w:val="WW8Num37z0"/>
    <w:qFormat/>
    <w:rPr>
      <w:b w:val="0"/>
    </w:rPr>
  </w:style>
  <w:style w:type="character" w:customStyle="1" w:styleId="WW8Num39z0">
    <w:name w:val="WW8Num39z0"/>
    <w:qFormat/>
    <w:rPr>
      <w:rFonts w:ascii="Symbol" w:hAnsi="Symbol"/>
    </w:rPr>
  </w:style>
  <w:style w:type="character" w:customStyle="1" w:styleId="WW8Num40z0">
    <w:name w:val="WW8Num40z0"/>
    <w:qFormat/>
    <w:rPr>
      <w:color w:val="000000"/>
    </w:rPr>
  </w:style>
  <w:style w:type="character" w:customStyle="1" w:styleId="WW8Num41z0">
    <w:name w:val="WW8Num41z0"/>
    <w:qFormat/>
    <w:rPr>
      <w:rFonts w:ascii="Wingdings" w:hAnsi="Wingdings"/>
      <w:color w:val="000000"/>
    </w:rPr>
  </w:style>
  <w:style w:type="character" w:customStyle="1" w:styleId="WW8Num42z0">
    <w:name w:val="WW8Num42z0"/>
    <w:qFormat/>
    <w:rPr>
      <w:rFonts w:ascii="Symbol" w:hAnsi="Symbol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5z0">
    <w:name w:val="WW8Num45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7z1">
    <w:name w:val="WW8Num47z1"/>
    <w:qFormat/>
    <w:rPr>
      <w:rFonts w:ascii="Symbol" w:hAnsi="Symbol"/>
      <w:b w:val="0"/>
    </w:rPr>
  </w:style>
  <w:style w:type="character" w:customStyle="1" w:styleId="WW8Num48z0">
    <w:name w:val="WW8Num48z0"/>
    <w:qFormat/>
    <w:rPr>
      <w:rFonts w:ascii="Symbol" w:hAnsi="Symbol"/>
    </w:rPr>
  </w:style>
  <w:style w:type="character" w:customStyle="1" w:styleId="WW8Num51z0">
    <w:name w:val="WW8Num51z0"/>
    <w:qFormat/>
    <w:rPr>
      <w:rFonts w:ascii="Times New Roman" w:eastAsia="Times New Roman" w:hAnsi="Times New Roman" w:cs="Arial"/>
    </w:rPr>
  </w:style>
  <w:style w:type="character" w:customStyle="1" w:styleId="WW8Num53z0">
    <w:name w:val="WW8Num53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qFormat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54z0">
    <w:name w:val="WW8Num54z0"/>
    <w:qFormat/>
    <w:rPr>
      <w:b w:val="0"/>
      <w:i w:val="0"/>
    </w:rPr>
  </w:style>
  <w:style w:type="character" w:customStyle="1" w:styleId="Domylnaczcionkaakapitu4">
    <w:name w:val="Domyślna czcionka akapitu4"/>
    <w:qFormat/>
  </w:style>
  <w:style w:type="character" w:customStyle="1" w:styleId="WW8Num9z0">
    <w:name w:val="WW8Num9z0"/>
    <w:qFormat/>
    <w:rPr>
      <w:rFonts w:ascii="Times New Roman" w:hAnsi="Times New Roman"/>
      <w:b w:val="0"/>
      <w:i w:val="0"/>
    </w:rPr>
  </w:style>
  <w:style w:type="character" w:customStyle="1" w:styleId="WW8Num10z1">
    <w:name w:val="WW8Num10z1"/>
    <w:qFormat/>
    <w:rPr>
      <w:color w:val="00000A"/>
    </w:rPr>
  </w:style>
  <w:style w:type="character" w:customStyle="1" w:styleId="WW8Num11z0">
    <w:name w:val="WW8Num11z0"/>
    <w:qFormat/>
    <w:rPr>
      <w:color w:val="00000A"/>
    </w:rPr>
  </w:style>
  <w:style w:type="character" w:customStyle="1" w:styleId="WW8Num13z0">
    <w:name w:val="WW8Num13z0"/>
    <w:qFormat/>
    <w:rPr>
      <w:rFonts w:ascii="Times New Roman" w:hAnsi="Times New Roman" w:cs="Times New Roman"/>
      <w:sz w:val="22"/>
    </w:rPr>
  </w:style>
  <w:style w:type="character" w:customStyle="1" w:styleId="WW8Num15z1">
    <w:name w:val="WW8Num15z1"/>
    <w:qFormat/>
    <w:rPr>
      <w:b w:val="0"/>
      <w:i w:val="0"/>
    </w:rPr>
  </w:style>
  <w:style w:type="character" w:customStyle="1" w:styleId="WW8Num16z0">
    <w:name w:val="WW8Num16z0"/>
    <w:qFormat/>
    <w:rPr>
      <w:sz w:val="20"/>
      <w:u w:val="none"/>
    </w:rPr>
  </w:style>
  <w:style w:type="character" w:customStyle="1" w:styleId="WW8Num17z0">
    <w:name w:val="WW8Num17z0"/>
    <w:qFormat/>
    <w:rPr>
      <w:rFonts w:ascii="Symbol" w:hAnsi="Symbol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1z0">
    <w:name w:val="WW8Num21z0"/>
    <w:qFormat/>
    <w:rPr>
      <w:b w:val="0"/>
      <w:i w:val="0"/>
      <w:color w:val="00000A"/>
    </w:rPr>
  </w:style>
  <w:style w:type="character" w:customStyle="1" w:styleId="WW8Num22z0">
    <w:name w:val="WW8Num22z0"/>
    <w:qFormat/>
    <w:rPr>
      <w:rFonts w:ascii="Symbol" w:hAnsi="Symbol"/>
    </w:rPr>
  </w:style>
  <w:style w:type="character" w:customStyle="1" w:styleId="WW8Num24z0">
    <w:name w:val="WW8Num24z0"/>
    <w:qFormat/>
    <w:rPr>
      <w:color w:val="00000A"/>
    </w:rPr>
  </w:style>
  <w:style w:type="character" w:customStyle="1" w:styleId="WW8Num25z0">
    <w:name w:val="WW8Num25z0"/>
    <w:qFormat/>
    <w:rPr>
      <w:rFonts w:ascii="Symbol" w:hAnsi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6z0">
    <w:name w:val="WW8Num26z0"/>
    <w:qFormat/>
    <w:rPr>
      <w:color w:val="000000"/>
    </w:rPr>
  </w:style>
  <w:style w:type="character" w:customStyle="1" w:styleId="WW8Num27z0">
    <w:name w:val="WW8Num27z0"/>
    <w:qFormat/>
    <w:rPr>
      <w:rFonts w:ascii="Symbol" w:hAnsi="Symbol"/>
    </w:rPr>
  </w:style>
  <w:style w:type="character" w:customStyle="1" w:styleId="WW8Num27z3">
    <w:name w:val="WW8Num27z3"/>
    <w:qFormat/>
    <w:rPr>
      <w:rFonts w:cs="Times New Roman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7">
    <w:name w:val="WW8Num30z7"/>
    <w:qFormat/>
    <w:rPr>
      <w:b w:val="0"/>
      <w:i w:val="0"/>
      <w:sz w:val="24"/>
      <w:szCs w:val="24"/>
      <w:u w:val="none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0">
    <w:name w:val="WW8Num49z0"/>
    <w:qFormat/>
    <w:rPr>
      <w:rFonts w:ascii="Symbol" w:hAnsi="Symbol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7z0">
    <w:name w:val="WW8Num57z0"/>
    <w:qFormat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Pr>
      <w:rFonts w:ascii="Symbol" w:hAnsi="Symbol"/>
    </w:rPr>
  </w:style>
  <w:style w:type="character" w:customStyle="1" w:styleId="WW8Num60z0">
    <w:name w:val="WW8Num60z0"/>
    <w:qFormat/>
    <w:rPr>
      <w:rFonts w:ascii="Arial" w:hAnsi="Arial"/>
      <w:b w:val="0"/>
      <w:sz w:val="24"/>
      <w:szCs w:val="24"/>
    </w:rPr>
  </w:style>
  <w:style w:type="character" w:customStyle="1" w:styleId="WW8Num61z0">
    <w:name w:val="WW8Num61z0"/>
    <w:qFormat/>
    <w:rPr>
      <w:b w:val="0"/>
      <w:i w:val="0"/>
    </w:rPr>
  </w:style>
  <w:style w:type="character" w:customStyle="1" w:styleId="WW8Num62z1">
    <w:name w:val="WW8Num62z1"/>
    <w:qFormat/>
    <w:rPr>
      <w:b w:val="0"/>
      <w:i w:val="0"/>
    </w:rPr>
  </w:style>
  <w:style w:type="character" w:customStyle="1" w:styleId="WW8Num62z2">
    <w:name w:val="WW8Num62z2"/>
    <w:qFormat/>
    <w:rPr>
      <w:rFonts w:ascii="Symbol" w:eastAsia="Times New Roman" w:hAnsi="Symbol" w:cs="Times New Roman"/>
    </w:rPr>
  </w:style>
  <w:style w:type="character" w:customStyle="1" w:styleId="WW8Num63z0">
    <w:name w:val="WW8Num63z0"/>
    <w:qFormat/>
    <w:rPr>
      <w:b w:val="0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Arial" w:hAnsi="Arial"/>
      <w:b w:val="0"/>
      <w:i w:val="0"/>
      <w:sz w:val="24"/>
      <w:szCs w:val="24"/>
    </w:rPr>
  </w:style>
  <w:style w:type="character" w:customStyle="1" w:styleId="WW8Num66z1">
    <w:name w:val="WW8Num66z1"/>
    <w:qFormat/>
    <w:rPr>
      <w:rFonts w:ascii="Symbol" w:hAnsi="Symbol"/>
      <w:b w:val="0"/>
      <w:i w:val="0"/>
      <w:color w:val="00000A"/>
      <w:sz w:val="22"/>
      <w:szCs w:val="22"/>
    </w:rPr>
  </w:style>
  <w:style w:type="character" w:customStyle="1" w:styleId="WW8Num66z2">
    <w:name w:val="WW8Num66z2"/>
    <w:qFormat/>
    <w:rPr>
      <w:rFonts w:ascii="Arial" w:hAnsi="Arial"/>
      <w:b w:val="0"/>
      <w:i w:val="0"/>
      <w:sz w:val="22"/>
      <w:szCs w:val="22"/>
    </w:rPr>
  </w:style>
  <w:style w:type="character" w:customStyle="1" w:styleId="WW8Num67z0">
    <w:name w:val="WW8Num67z0"/>
    <w:qFormat/>
    <w:rPr>
      <w:sz w:val="24"/>
      <w:szCs w:val="24"/>
    </w:rPr>
  </w:style>
  <w:style w:type="character" w:customStyle="1" w:styleId="WW8Num67z3">
    <w:name w:val="WW8Num67z3"/>
    <w:qFormat/>
    <w:rPr>
      <w:rFonts w:cs="Times New Roman"/>
    </w:rPr>
  </w:style>
  <w:style w:type="character" w:customStyle="1" w:styleId="WW8Num68z0">
    <w:name w:val="WW8Num68z0"/>
    <w:qFormat/>
    <w:rPr>
      <w:rFonts w:ascii="Arial" w:hAnsi="Arial" w:cs="Arial"/>
      <w:sz w:val="24"/>
      <w:szCs w:val="24"/>
    </w:rPr>
  </w:style>
  <w:style w:type="character" w:customStyle="1" w:styleId="WW8Num70z0">
    <w:name w:val="WW8Num70z0"/>
    <w:qFormat/>
    <w:rPr>
      <w:rFonts w:ascii="Symbol" w:hAnsi="Symbol"/>
      <w:sz w:val="20"/>
      <w:u w:val="none"/>
    </w:rPr>
  </w:style>
  <w:style w:type="character" w:customStyle="1" w:styleId="WW8Num71z0">
    <w:name w:val="WW8Num71z0"/>
    <w:qFormat/>
    <w:rPr>
      <w:b w:val="0"/>
      <w:i w:val="0"/>
    </w:rPr>
  </w:style>
  <w:style w:type="character" w:customStyle="1" w:styleId="WW8Num72z0">
    <w:name w:val="WW8Num72z0"/>
    <w:qFormat/>
    <w:rPr>
      <w:rFonts w:ascii="Times New Roman" w:hAnsi="Times New Roman" w:cs="Times New Roman"/>
      <w:sz w:val="22"/>
      <w:szCs w:val="22"/>
    </w:rPr>
  </w:style>
  <w:style w:type="character" w:customStyle="1" w:styleId="WW8Num73z2">
    <w:name w:val="WW8Num73z2"/>
    <w:qFormat/>
    <w:rPr>
      <w:rFonts w:ascii="Wingdings" w:hAnsi="Wingdings"/>
    </w:rPr>
  </w:style>
  <w:style w:type="character" w:customStyle="1" w:styleId="WW8Num74z0">
    <w:name w:val="WW8Num74z0"/>
    <w:qFormat/>
    <w:rPr>
      <w:rFonts w:ascii="Symbol" w:hAnsi="Symbol"/>
    </w:rPr>
  </w:style>
  <w:style w:type="character" w:customStyle="1" w:styleId="WW8Num74z1">
    <w:name w:val="WW8Num74z1"/>
    <w:qFormat/>
    <w:rPr>
      <w:rFonts w:ascii="Courier New" w:hAnsi="Courier New" w:cs="Courier New"/>
    </w:rPr>
  </w:style>
  <w:style w:type="character" w:customStyle="1" w:styleId="WW8Num74z2">
    <w:name w:val="WW8Num74z2"/>
    <w:qFormat/>
    <w:rPr>
      <w:rFonts w:ascii="Wingdings" w:hAnsi="Wingdings"/>
    </w:rPr>
  </w:style>
  <w:style w:type="character" w:customStyle="1" w:styleId="WW8Num75z0">
    <w:name w:val="WW8Num75z0"/>
    <w:qFormat/>
    <w:rPr>
      <w:color w:val="00000A"/>
    </w:rPr>
  </w:style>
  <w:style w:type="character" w:customStyle="1" w:styleId="WW8Num76z0">
    <w:name w:val="WW8Num76z0"/>
    <w:qFormat/>
    <w:rPr>
      <w:b w:val="0"/>
      <w:color w:val="00000A"/>
    </w:rPr>
  </w:style>
  <w:style w:type="character" w:customStyle="1" w:styleId="WW8Num77z0">
    <w:name w:val="WW8Num77z0"/>
    <w:qFormat/>
    <w:rPr>
      <w:rFonts w:ascii="Arial" w:hAnsi="Arial"/>
      <w:b w:val="0"/>
      <w:i w:val="0"/>
      <w:sz w:val="24"/>
      <w:szCs w:val="24"/>
    </w:rPr>
  </w:style>
  <w:style w:type="character" w:customStyle="1" w:styleId="WW8Num78z0">
    <w:name w:val="WW8Num78z0"/>
    <w:qFormat/>
    <w:rPr>
      <w:rFonts w:ascii="Times New Roman" w:hAnsi="Times New Roman" w:cs="Arial"/>
      <w:b w:val="0"/>
      <w:i w:val="0"/>
      <w:sz w:val="22"/>
      <w:szCs w:val="22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0z0">
    <w:name w:val="WW8Num80z0"/>
    <w:qFormat/>
    <w:rPr>
      <w:rFonts w:ascii="Symbol" w:hAnsi="Symbol"/>
      <w:b w:val="0"/>
      <w:i w:val="0"/>
      <w:color w:val="00000A"/>
    </w:rPr>
  </w:style>
  <w:style w:type="character" w:customStyle="1" w:styleId="WW8Num81z0">
    <w:name w:val="WW8Num81z0"/>
    <w:qFormat/>
    <w:rPr>
      <w:rFonts w:ascii="Symbol" w:hAnsi="Symbol"/>
    </w:rPr>
  </w:style>
  <w:style w:type="character" w:customStyle="1" w:styleId="WW8Num82z0">
    <w:name w:val="WW8Num82z0"/>
    <w:qFormat/>
    <w:rPr>
      <w:rFonts w:ascii="Arial" w:hAnsi="Arial"/>
      <w:b w:val="0"/>
      <w:sz w:val="24"/>
      <w:szCs w:val="24"/>
    </w:rPr>
  </w:style>
  <w:style w:type="character" w:customStyle="1" w:styleId="WW8Num83z0">
    <w:name w:val="WW8Num83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5z0">
    <w:name w:val="WW8Num85z0"/>
    <w:qFormat/>
    <w:rPr>
      <w:b w:val="0"/>
    </w:rPr>
  </w:style>
  <w:style w:type="character" w:customStyle="1" w:styleId="WW8Num85z1">
    <w:name w:val="WW8Num85z1"/>
    <w:qFormat/>
    <w:rPr>
      <w:rFonts w:ascii="Symbol" w:hAnsi="Symbol"/>
      <w:b w:val="0"/>
    </w:rPr>
  </w:style>
  <w:style w:type="character" w:customStyle="1" w:styleId="WW8Num86z0">
    <w:name w:val="WW8Num86z0"/>
    <w:qFormat/>
    <w:rPr>
      <w:b w:val="0"/>
      <w:i w:val="0"/>
      <w:sz w:val="24"/>
      <w:szCs w:val="24"/>
    </w:rPr>
  </w:style>
  <w:style w:type="character" w:customStyle="1" w:styleId="WW8Num88z0">
    <w:name w:val="WW8Num88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8z1">
    <w:name w:val="WW8Num88z1"/>
    <w:qFormat/>
    <w:rPr>
      <w:rFonts w:ascii="Arial" w:hAnsi="Arial" w:cs="Times New Roman"/>
      <w:b w:val="0"/>
      <w:i w:val="0"/>
      <w:sz w:val="22"/>
    </w:rPr>
  </w:style>
  <w:style w:type="character" w:customStyle="1" w:styleId="WW8Num88z2">
    <w:name w:val="WW8Num88z2"/>
    <w:qFormat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90z0">
    <w:name w:val="WW8Num90z0"/>
    <w:qFormat/>
    <w:rPr>
      <w:rFonts w:ascii="Symbol" w:hAnsi="Symbol"/>
    </w:rPr>
  </w:style>
  <w:style w:type="character" w:customStyle="1" w:styleId="WW8Num91z0">
    <w:name w:val="WW8Num91z0"/>
    <w:qFormat/>
    <w:rPr>
      <w:rFonts w:ascii="Times New Roman" w:eastAsia="Times New Roman" w:hAnsi="Times New Roman" w:cs="Arial"/>
    </w:rPr>
  </w:style>
  <w:style w:type="character" w:customStyle="1" w:styleId="WW8Num3z0">
    <w:name w:val="WW8Num3z0"/>
    <w:qFormat/>
    <w:rPr>
      <w:b w:val="0"/>
      <w:i w:val="0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7z0">
    <w:name w:val="WW8Num7z0"/>
    <w:qFormat/>
    <w:rPr>
      <w:rFonts w:ascii="Times New Roman" w:hAnsi="Times New Roman"/>
    </w:rPr>
  </w:style>
  <w:style w:type="character" w:customStyle="1" w:styleId="WW8Num18z1">
    <w:name w:val="WW8Num18z1"/>
    <w:qFormat/>
    <w:rPr>
      <w:b w:val="0"/>
      <w:i w:val="0"/>
    </w:rPr>
  </w:style>
  <w:style w:type="character" w:customStyle="1" w:styleId="WW8Num6z0">
    <w:name w:val="WW8Num6z0"/>
    <w:qFormat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Pr>
      <w:b w:val="0"/>
      <w:i w:val="0"/>
    </w:rPr>
  </w:style>
  <w:style w:type="character" w:customStyle="1" w:styleId="WW-WW8Num11z0">
    <w:name w:val="WW-WW8Num11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 w:cs="StarSymbol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5z2">
    <w:name w:val="WW8Num15z2"/>
    <w:qFormat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Pr>
      <w:rFonts w:ascii="Times New Roman" w:hAnsi="Times New Roman"/>
    </w:rPr>
  </w:style>
  <w:style w:type="character" w:customStyle="1" w:styleId="WW8Num19z1">
    <w:name w:val="WW8Num19z1"/>
    <w:qFormat/>
    <w:rPr>
      <w:color w:val="00000A"/>
      <w:sz w:val="24"/>
    </w:rPr>
  </w:style>
  <w:style w:type="character" w:customStyle="1" w:styleId="WW8Num19z2">
    <w:name w:val="WW8Num19z2"/>
    <w:qFormat/>
    <w:rPr>
      <w:sz w:val="24"/>
    </w:rPr>
  </w:style>
  <w:style w:type="character" w:customStyle="1" w:styleId="WW8Num29z0">
    <w:name w:val="WW8Num29z0"/>
    <w:qFormat/>
    <w:rPr>
      <w:color w:val="00000A"/>
    </w:rPr>
  </w:style>
  <w:style w:type="character" w:customStyle="1" w:styleId="WW8Num30z1">
    <w:name w:val="WW8Num30z1"/>
    <w:qFormat/>
    <w:rPr>
      <w:b w:val="0"/>
      <w:i w:val="0"/>
    </w:rPr>
  </w:style>
  <w:style w:type="character" w:customStyle="1" w:styleId="WW8Num38z0">
    <w:name w:val="WW8Num38z0"/>
    <w:qFormat/>
    <w:rPr>
      <w:sz w:val="20"/>
      <w:u w:val="none"/>
    </w:rPr>
  </w:style>
  <w:style w:type="character" w:customStyle="1" w:styleId="WW-Domylnaczcionkaakapitu">
    <w:name w:val="WW-Domyślna czcionka akapitu"/>
    <w:qFormat/>
  </w:style>
  <w:style w:type="character" w:customStyle="1" w:styleId="Znakiprzypiswdolnych">
    <w:name w:val="Znaki przypisów dolnych"/>
    <w:qFormat/>
  </w:style>
  <w:style w:type="character" w:customStyle="1" w:styleId="WW-Znakiprzypiswdolnych">
    <w:name w:val="WW-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W8Num46z0">
    <w:name w:val="WW8Num46z0"/>
    <w:qFormat/>
    <w:rPr>
      <w:rFonts w:ascii="Symbol" w:hAnsi="Symbol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attributenametext">
    <w:name w:val="attribute_name_text"/>
    <w:qFormat/>
  </w:style>
  <w:style w:type="character" w:customStyle="1" w:styleId="WW8Num1z4">
    <w:name w:val="WW8Num1z4"/>
    <w:qFormat/>
    <w:rPr>
      <w:rFonts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1">
    <w:name w:val="WW8Num4z1"/>
    <w:qFormat/>
    <w:rPr>
      <w:rFonts w:ascii="Symbol" w:hAnsi="Symbol"/>
    </w:rPr>
  </w:style>
  <w:style w:type="character" w:customStyle="1" w:styleId="WW8Num10z0">
    <w:name w:val="WW8Num10z0"/>
    <w:qFormat/>
    <w:rPr>
      <w:rFonts w:ascii="Times New Roman" w:hAnsi="Times New Roman"/>
      <w:b w:val="0"/>
      <w:i w:val="0"/>
      <w:sz w:val="22"/>
    </w:rPr>
  </w:style>
  <w:style w:type="character" w:customStyle="1" w:styleId="WW8Num15z0">
    <w:name w:val="WW8Num15z0"/>
    <w:qFormat/>
    <w:rPr>
      <w:rFonts w:ascii="Times New Roman" w:hAnsi="Times New Roman"/>
      <w:b w:val="0"/>
      <w:i w:val="0"/>
      <w:color w:val="000000"/>
      <w:sz w:val="22"/>
      <w:szCs w:val="22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Domylnaczcionkaakapitu2">
    <w:name w:val="Domyślna czcionka akapitu2"/>
    <w:qFormat/>
  </w:style>
  <w:style w:type="character" w:customStyle="1" w:styleId="WW8Num5z1">
    <w:name w:val="WW8Num5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WW8Num12z6">
    <w:name w:val="WW8Num12z6"/>
    <w:qFormat/>
    <w:rPr>
      <w:rFonts w:ascii="Symbol" w:hAnsi="Symbol"/>
    </w:rPr>
  </w:style>
  <w:style w:type="character" w:customStyle="1" w:styleId="WW8Num14z1">
    <w:name w:val="WW8Num14z1"/>
    <w:qFormat/>
    <w:rPr>
      <w:rFonts w:ascii="Symbol" w:hAnsi="Symbol"/>
    </w:rPr>
  </w:style>
  <w:style w:type="character" w:customStyle="1" w:styleId="WW8Num16z1">
    <w:name w:val="WW8Num16z1"/>
    <w:qFormat/>
    <w:rPr>
      <w:rFonts w:ascii="Arial" w:hAnsi="Arial"/>
      <w:b w:val="0"/>
      <w:i w:val="0"/>
      <w:sz w:val="22"/>
    </w:rPr>
  </w:style>
  <w:style w:type="character" w:customStyle="1" w:styleId="WW8Num16z2">
    <w:name w:val="WW8Num16z2"/>
    <w:qFormat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1z4">
    <w:name w:val="WW8Num21z4"/>
    <w:qFormat/>
    <w:rPr>
      <w:rFonts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Symbol" w:hAnsi="Symbol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St9z0">
    <w:name w:val="WW8NumSt9z0"/>
    <w:qFormat/>
    <w:rPr>
      <w:rFonts w:ascii="Times New Roman" w:hAnsi="Times New Roman" w:cs="Times New Roman"/>
    </w:rPr>
  </w:style>
  <w:style w:type="character" w:customStyle="1" w:styleId="WW8NumSt10z0">
    <w:name w:val="WW8NumSt10z0"/>
    <w:qFormat/>
    <w:rPr>
      <w:rFonts w:ascii="Times New Roman" w:hAnsi="Times New Roman" w:cs="Times New Roman"/>
    </w:rPr>
  </w:style>
  <w:style w:type="character" w:customStyle="1" w:styleId="Domylnaczcionkaakapitu1">
    <w:name w:val="Domyślna czcionka akapitu1"/>
    <w:qFormat/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CharChar4">
    <w:name w:val="Char Char4"/>
    <w:qFormat/>
    <w:rPr>
      <w:rFonts w:ascii="Arial" w:hAnsi="Arial"/>
      <w:sz w:val="22"/>
    </w:rPr>
  </w:style>
  <w:style w:type="character" w:customStyle="1" w:styleId="CharChar3">
    <w:name w:val="Char Char3"/>
    <w:qFormat/>
    <w:rPr>
      <w:b/>
      <w:sz w:val="24"/>
    </w:rPr>
  </w:style>
  <w:style w:type="character" w:customStyle="1" w:styleId="CharChar5">
    <w:name w:val="Char Char5"/>
    <w:qFormat/>
    <w:rPr>
      <w:rFonts w:ascii="Arial" w:hAnsi="Arial"/>
      <w:sz w:val="22"/>
    </w:rPr>
  </w:style>
  <w:style w:type="character" w:customStyle="1" w:styleId="BMKBodyTextChar">
    <w:name w:val="BMK Body Text Char"/>
    <w:qFormat/>
    <w:rPr>
      <w:sz w:val="22"/>
      <w:lang w:val="en-GB" w:eastAsia="ar-SA" w:bidi="ar-SA"/>
    </w:rPr>
  </w:style>
  <w:style w:type="character" w:customStyle="1" w:styleId="BMKHeading2CharChar">
    <w:name w:val="BMK Heading 2 Char Char"/>
    <w:qFormat/>
    <w:rPr>
      <w:bCs/>
      <w:sz w:val="22"/>
      <w:szCs w:val="22"/>
      <w:lang w:val="en-GB" w:eastAsia="ar-SA" w:bidi="ar-SA"/>
    </w:rPr>
  </w:style>
  <w:style w:type="character" w:customStyle="1" w:styleId="CharChar1">
    <w:name w:val="Char Char1"/>
    <w:qFormat/>
    <w:rPr>
      <w:b/>
    </w:rPr>
  </w:style>
  <w:style w:type="character" w:customStyle="1" w:styleId="CharChar">
    <w:name w:val="Char Char"/>
    <w:qFormat/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CharChar2">
    <w:name w:val="Char Char2"/>
    <w:qFormat/>
  </w:style>
  <w:style w:type="character" w:customStyle="1" w:styleId="WW8Num1z0">
    <w:name w:val="WW8Num1z0"/>
    <w:qFormat/>
    <w:rPr>
      <w:rFonts w:ascii="Symbol" w:hAnsi="Symbol" w:cs="OpenSymbol"/>
    </w:rPr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moz-txt-tag">
    <w:name w:val="moz-txt-tag"/>
    <w:qFormat/>
  </w:style>
  <w:style w:type="character" w:customStyle="1" w:styleId="ZnakZnak1">
    <w:name w:val="Znak Znak1"/>
    <w:qFormat/>
    <w:rPr>
      <w:sz w:val="24"/>
      <w:szCs w:val="24"/>
    </w:rPr>
  </w:style>
  <w:style w:type="character" w:customStyle="1" w:styleId="PodpisZnak">
    <w:name w:val="Podpis Znak"/>
    <w:qFormat/>
    <w:rPr>
      <w:i/>
      <w:iCs/>
      <w:lang w:eastAsia="ar-SA"/>
    </w:rPr>
  </w:style>
  <w:style w:type="character" w:customStyle="1" w:styleId="TekstpodstawowywcityZnak1">
    <w:name w:val="Tekst podstawowy wcięty Znak1"/>
    <w:aliases w:val="Znak4 Znak"/>
    <w:qFormat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ytuZnak1">
    <w:name w:val="Tytuł Znak1"/>
    <w:qFormat/>
    <w:rPr>
      <w:b/>
      <w:sz w:val="24"/>
      <w:lang w:eastAsia="ar-SA"/>
    </w:rPr>
  </w:style>
  <w:style w:type="character" w:customStyle="1" w:styleId="TekstprzypisudolnegoZnak1">
    <w:name w:val="Tekst przypisu dolnego Znak1"/>
    <w:qFormat/>
    <w:rPr>
      <w:sz w:val="24"/>
      <w:lang w:eastAsia="ar-SA"/>
    </w:rPr>
  </w:style>
  <w:style w:type="character" w:customStyle="1" w:styleId="TematkomentarzaZnak1">
    <w:name w:val="Temat komentarza Znak1"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1">
    <w:name w:val="Tekst dymka Znak1"/>
    <w:qFormat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rzypisukocowegoZnak1">
    <w:name w:val="Tekst przypisu końcowego Znak1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1">
    <w:name w:val="Tekst podstawowy wcięty 3 Znak1"/>
    <w:qFormat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2Znak1">
    <w:name w:val="Tekst podstawowy wcięty 2 Znak1"/>
    <w:qFormat/>
    <w:rPr>
      <w:sz w:val="24"/>
      <w:szCs w:val="24"/>
      <w:lang w:eastAsia="ar-SA"/>
    </w:rPr>
  </w:style>
  <w:style w:type="character" w:customStyle="1" w:styleId="apple-style-span">
    <w:name w:val="apple-style-span"/>
    <w:qFormat/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eastAsia="ar-SA" w:bidi="ar-SA"/>
    </w:rPr>
  </w:style>
  <w:style w:type="character" w:customStyle="1" w:styleId="Znak131">
    <w:name w:val="Znak131"/>
    <w:qFormat/>
    <w:rPr>
      <w:sz w:val="24"/>
      <w:szCs w:val="24"/>
      <w:lang w:eastAsia="ar-SA" w:bidi="ar-SA"/>
    </w:rPr>
  </w:style>
  <w:style w:type="character" w:customStyle="1" w:styleId="AkapitzlistZnak">
    <w:name w:val="Akapit z listą Znak"/>
    <w:aliases w:val="L1 Znak,Numerowanie Znak,Preambuła Znak,List Paragraph Znak,Akapit z listą8 Znak,Nagłowek 3 Znak,Akapit z listą BS Znak,Kolorowa lista — akcent 11 Znak,Dot pt Znak,F5 List Paragraph Znak,Recommendation Znak,List Paragraph11 Znak"/>
    <w:uiPriority w:val="34"/>
    <w:qFormat/>
    <w:rPr>
      <w:sz w:val="24"/>
      <w:lang w:eastAsia="ar-SA"/>
    </w:rPr>
  </w:style>
  <w:style w:type="character" w:customStyle="1" w:styleId="ListLabel1">
    <w:name w:val="ListLabel 1"/>
    <w:qFormat/>
    <w:rPr>
      <w:b w:val="0"/>
      <w:bCs/>
      <w:sz w:val="22"/>
    </w:rPr>
  </w:style>
  <w:style w:type="character" w:customStyle="1" w:styleId="ListLabel2">
    <w:name w:val="ListLabel 2"/>
    <w:qFormat/>
    <w:rPr>
      <w:b w:val="0"/>
      <w:bCs w:val="0"/>
      <w:i w:val="0"/>
      <w:iCs w:val="0"/>
    </w:rPr>
  </w:style>
  <w:style w:type="character" w:customStyle="1" w:styleId="ListLabel3">
    <w:name w:val="ListLabel 3"/>
    <w:qFormat/>
    <w:rPr>
      <w:b/>
      <w:sz w:val="20"/>
    </w:rPr>
  </w:style>
  <w:style w:type="character" w:customStyle="1" w:styleId="ListLabel4">
    <w:name w:val="ListLabel 4"/>
    <w:qFormat/>
    <w:rPr>
      <w:b/>
      <w:color w:val="00000A"/>
      <w:sz w:val="22"/>
    </w:rPr>
  </w:style>
  <w:style w:type="character" w:customStyle="1" w:styleId="ListLabel5">
    <w:name w:val="ListLabel 5"/>
    <w:qFormat/>
    <w:rPr>
      <w:b w:val="0"/>
      <w:i w:val="0"/>
      <w:sz w:val="22"/>
    </w:rPr>
  </w:style>
  <w:style w:type="character" w:customStyle="1" w:styleId="ListLabel6">
    <w:name w:val="ListLabel 6"/>
    <w:qFormat/>
    <w:rPr>
      <w:b w:val="0"/>
      <w:i w:val="0"/>
    </w:rPr>
  </w:style>
  <w:style w:type="character" w:customStyle="1" w:styleId="ListLabel7">
    <w:name w:val="ListLabel 7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8">
    <w:name w:val="ListLabel 8"/>
    <w:qFormat/>
    <w:rPr>
      <w:rFonts w:cs="Times New Roman"/>
      <w:b w:val="0"/>
      <w:sz w:val="22"/>
    </w:rPr>
  </w:style>
  <w:style w:type="character" w:customStyle="1" w:styleId="ListLabel9">
    <w:name w:val="ListLabel 9"/>
    <w:qFormat/>
    <w:rPr>
      <w:rFonts w:cs="Arial"/>
      <w:b/>
      <w:i w:val="0"/>
      <w:sz w:val="22"/>
    </w:rPr>
  </w:style>
  <w:style w:type="character" w:customStyle="1" w:styleId="ListLabel10">
    <w:name w:val="ListLabel 10"/>
    <w:qFormat/>
    <w:rPr>
      <w:rFonts w:cs="Times New Roman"/>
      <w:color w:val="00000A"/>
      <w:sz w:val="22"/>
      <w:szCs w:val="22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ascii="Times New Roman" w:hAnsi="Times New Roman"/>
      <w:b w:val="0"/>
      <w:sz w:val="22"/>
    </w:rPr>
  </w:style>
  <w:style w:type="character" w:customStyle="1" w:styleId="ListLabel13">
    <w:name w:val="ListLabel 13"/>
    <w:qFormat/>
    <w:rPr>
      <w:b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 w:val="0"/>
      <w:sz w:val="22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 w:val="0"/>
      <w:sz w:val="22"/>
    </w:rPr>
  </w:style>
  <w:style w:type="character" w:customStyle="1" w:styleId="ListLabel25">
    <w:name w:val="ListLabel 25"/>
    <w:qFormat/>
    <w:rPr>
      <w:b w:val="0"/>
      <w:sz w:val="22"/>
    </w:rPr>
  </w:style>
  <w:style w:type="character" w:customStyle="1" w:styleId="ListLabel26">
    <w:name w:val="ListLabel 26"/>
    <w:qFormat/>
    <w:rPr>
      <w:rFonts w:cs="Times New Roman"/>
      <w:sz w:val="17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  <w:b/>
      <w:sz w:val="22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b w:val="0"/>
      <w:color w:val="00000A"/>
      <w:sz w:val="22"/>
    </w:rPr>
  </w:style>
  <w:style w:type="character" w:customStyle="1" w:styleId="ListLabel45">
    <w:name w:val="ListLabel 45"/>
    <w:qFormat/>
    <w:rPr>
      <w:b/>
      <w:sz w:val="17"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  <w:color w:val="00000A"/>
      <w:sz w:val="22"/>
    </w:rPr>
  </w:style>
  <w:style w:type="character" w:customStyle="1" w:styleId="ListLabel48">
    <w:name w:val="ListLabel 48"/>
    <w:qFormat/>
    <w:rPr>
      <w:b w:val="0"/>
      <w:sz w:val="22"/>
    </w:rPr>
  </w:style>
  <w:style w:type="character" w:customStyle="1" w:styleId="ListLabel49">
    <w:name w:val="ListLabel 49"/>
    <w:qFormat/>
    <w:rPr>
      <w:b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b w:val="0"/>
      <w:bCs/>
      <w:sz w:val="22"/>
    </w:rPr>
  </w:style>
  <w:style w:type="character" w:customStyle="1" w:styleId="ListLabel60">
    <w:name w:val="ListLabel 60"/>
    <w:qFormat/>
    <w:rPr>
      <w:b w:val="0"/>
      <w:bCs w:val="0"/>
      <w:i w:val="0"/>
      <w:iCs w:val="0"/>
    </w:rPr>
  </w:style>
  <w:style w:type="character" w:customStyle="1" w:styleId="ListLabel61">
    <w:name w:val="ListLabel 61"/>
    <w:qFormat/>
    <w:rPr>
      <w:b/>
      <w:sz w:val="20"/>
    </w:rPr>
  </w:style>
  <w:style w:type="character" w:customStyle="1" w:styleId="ListLabel62">
    <w:name w:val="ListLabel 62"/>
    <w:qFormat/>
    <w:rPr>
      <w:b/>
      <w:color w:val="00000A"/>
      <w:sz w:val="22"/>
    </w:rPr>
  </w:style>
  <w:style w:type="character" w:customStyle="1" w:styleId="ListLabel63">
    <w:name w:val="ListLabel 63"/>
    <w:qFormat/>
    <w:rPr>
      <w:rFonts w:cs="Symbol"/>
      <w:b w:val="0"/>
      <w:i w:val="0"/>
      <w:sz w:val="22"/>
    </w:rPr>
  </w:style>
  <w:style w:type="character" w:customStyle="1" w:styleId="ListLabel64">
    <w:name w:val="ListLabel 64"/>
    <w:qFormat/>
    <w:rPr>
      <w:rFonts w:cs="Symbol"/>
      <w:b w:val="0"/>
      <w:i w:val="0"/>
    </w:rPr>
  </w:style>
  <w:style w:type="character" w:customStyle="1" w:styleId="ListLabel65">
    <w:name w:val="ListLabel 65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66">
    <w:name w:val="ListLabel 66"/>
    <w:qFormat/>
    <w:rPr>
      <w:rFonts w:cs="OpenSymbol"/>
      <w:sz w:val="22"/>
    </w:rPr>
  </w:style>
  <w:style w:type="character" w:customStyle="1" w:styleId="ListLabel67">
    <w:name w:val="ListLabel 67"/>
    <w:qFormat/>
    <w:rPr>
      <w:rFonts w:cs="Times New Roman"/>
      <w:b w:val="0"/>
      <w:sz w:val="22"/>
    </w:rPr>
  </w:style>
  <w:style w:type="character" w:customStyle="1" w:styleId="ListLabel68">
    <w:name w:val="ListLabel 68"/>
    <w:qFormat/>
    <w:rPr>
      <w:rFonts w:cs="Arial"/>
      <w:b/>
      <w:i w:val="0"/>
      <w:sz w:val="22"/>
    </w:rPr>
  </w:style>
  <w:style w:type="character" w:customStyle="1" w:styleId="ListLabel69">
    <w:name w:val="ListLabel 69"/>
    <w:qFormat/>
    <w:rPr>
      <w:rFonts w:cs="Arial"/>
    </w:rPr>
  </w:style>
  <w:style w:type="character" w:customStyle="1" w:styleId="ListLabel70">
    <w:name w:val="ListLabel 70"/>
    <w:qFormat/>
    <w:rPr>
      <w:rFonts w:ascii="Times New Roman" w:hAnsi="Times New Roman" w:cs="Symbol"/>
      <w:b w:val="0"/>
      <w:sz w:val="22"/>
    </w:rPr>
  </w:style>
  <w:style w:type="character" w:customStyle="1" w:styleId="ListLabel71">
    <w:name w:val="ListLabel 71"/>
    <w:qFormat/>
    <w:rPr>
      <w:b w:val="0"/>
      <w:color w:val="00000A"/>
      <w:sz w:val="22"/>
    </w:rPr>
  </w:style>
  <w:style w:type="character" w:customStyle="1" w:styleId="ListLabel72">
    <w:name w:val="ListLabel 72"/>
    <w:qFormat/>
    <w:rPr>
      <w:b/>
      <w:sz w:val="22"/>
    </w:rPr>
  </w:style>
  <w:style w:type="character" w:customStyle="1" w:styleId="ListLabel73">
    <w:name w:val="ListLabel 73"/>
    <w:qFormat/>
    <w:rPr>
      <w:b w:val="0"/>
    </w:rPr>
  </w:style>
  <w:style w:type="character" w:customStyle="1" w:styleId="ListLabel74">
    <w:name w:val="ListLabel 74"/>
    <w:qFormat/>
    <w:rPr>
      <w:b w:val="0"/>
      <w:sz w:val="22"/>
    </w:rPr>
  </w:style>
  <w:style w:type="character" w:customStyle="1" w:styleId="ListLabel75">
    <w:name w:val="ListLabel 75"/>
    <w:qFormat/>
    <w:rPr>
      <w:b w:val="0"/>
      <w:sz w:val="22"/>
    </w:rPr>
  </w:style>
  <w:style w:type="character" w:customStyle="1" w:styleId="ListLabel76">
    <w:name w:val="ListLabel 76"/>
    <w:qFormat/>
    <w:rPr>
      <w:b w:val="0"/>
      <w:sz w:val="22"/>
    </w:rPr>
  </w:style>
  <w:style w:type="character" w:customStyle="1" w:styleId="ListLabel77">
    <w:name w:val="ListLabel 77"/>
    <w:qFormat/>
    <w:rPr>
      <w:rFonts w:cs="Symbol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 w:val="0"/>
      <w:sz w:val="22"/>
    </w:rPr>
  </w:style>
  <w:style w:type="character" w:customStyle="1" w:styleId="ListLabel87">
    <w:name w:val="ListLabel 87"/>
    <w:qFormat/>
    <w:rPr>
      <w:b w:val="0"/>
      <w:sz w:val="22"/>
    </w:rPr>
  </w:style>
  <w:style w:type="character" w:customStyle="1" w:styleId="ListLabel88">
    <w:name w:val="ListLabel 88"/>
    <w:qFormat/>
    <w:rPr>
      <w:b w:val="0"/>
      <w:sz w:val="22"/>
    </w:rPr>
  </w:style>
  <w:style w:type="character" w:customStyle="1" w:styleId="ListLabel89">
    <w:name w:val="ListLabel 89"/>
    <w:qFormat/>
    <w:rPr>
      <w:b w:val="0"/>
      <w:sz w:val="22"/>
    </w:rPr>
  </w:style>
  <w:style w:type="character" w:customStyle="1" w:styleId="ListLabel90">
    <w:name w:val="ListLabel 90"/>
    <w:qFormat/>
    <w:rPr>
      <w:rFonts w:cs="Times New Roman"/>
      <w:sz w:val="17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  <w:b/>
      <w:sz w:val="22"/>
    </w:rPr>
  </w:style>
  <w:style w:type="character" w:customStyle="1" w:styleId="ListLabel100">
    <w:name w:val="ListLabel 100"/>
    <w:qFormat/>
    <w:rPr>
      <w:b w:val="0"/>
      <w:color w:val="00000A"/>
      <w:sz w:val="22"/>
    </w:rPr>
  </w:style>
  <w:style w:type="character" w:customStyle="1" w:styleId="ListLabel101">
    <w:name w:val="ListLabel 101"/>
    <w:qFormat/>
    <w:rPr>
      <w:b/>
      <w:sz w:val="17"/>
    </w:rPr>
  </w:style>
  <w:style w:type="character" w:customStyle="1" w:styleId="ListLabel102">
    <w:name w:val="ListLabel 102"/>
    <w:qFormat/>
    <w:rPr>
      <w:rFonts w:cs="Symbol"/>
      <w:sz w:val="22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/>
    </w:rPr>
  </w:style>
  <w:style w:type="character" w:customStyle="1" w:styleId="ListLabel112">
    <w:name w:val="ListLabel 112"/>
    <w:qFormat/>
    <w:rPr>
      <w:b/>
      <w:color w:val="00000A"/>
      <w:sz w:val="22"/>
    </w:rPr>
  </w:style>
  <w:style w:type="character" w:customStyle="1" w:styleId="ListLabel113">
    <w:name w:val="ListLabel 113"/>
    <w:qFormat/>
    <w:rPr>
      <w:b w:val="0"/>
      <w:bCs/>
      <w:sz w:val="22"/>
    </w:rPr>
  </w:style>
  <w:style w:type="character" w:customStyle="1" w:styleId="ListLabel114">
    <w:name w:val="ListLabel 114"/>
    <w:qFormat/>
    <w:rPr>
      <w:b w:val="0"/>
      <w:bCs w:val="0"/>
      <w:i w:val="0"/>
      <w:iCs w:val="0"/>
    </w:rPr>
  </w:style>
  <w:style w:type="character" w:customStyle="1" w:styleId="ListLabel115">
    <w:name w:val="ListLabel 115"/>
    <w:qFormat/>
    <w:rPr>
      <w:b/>
      <w:sz w:val="20"/>
    </w:rPr>
  </w:style>
  <w:style w:type="character" w:customStyle="1" w:styleId="ListLabel116">
    <w:name w:val="ListLabel 116"/>
    <w:qFormat/>
    <w:rPr>
      <w:b/>
      <w:color w:val="00000A"/>
      <w:sz w:val="22"/>
    </w:rPr>
  </w:style>
  <w:style w:type="character" w:customStyle="1" w:styleId="ListLabel117">
    <w:name w:val="ListLabel 117"/>
    <w:qFormat/>
    <w:rPr>
      <w:rFonts w:cs="Symbol"/>
      <w:b w:val="0"/>
      <w:i w:val="0"/>
      <w:sz w:val="22"/>
    </w:rPr>
  </w:style>
  <w:style w:type="character" w:customStyle="1" w:styleId="ListLabel118">
    <w:name w:val="ListLabel 118"/>
    <w:qFormat/>
    <w:rPr>
      <w:rFonts w:cs="Symbol"/>
      <w:b w:val="0"/>
      <w:i w:val="0"/>
    </w:rPr>
  </w:style>
  <w:style w:type="character" w:customStyle="1" w:styleId="ListLabel119">
    <w:name w:val="ListLabel 119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120">
    <w:name w:val="ListLabel 120"/>
    <w:qFormat/>
    <w:rPr>
      <w:rFonts w:cs="OpenSymbol"/>
      <w:sz w:val="22"/>
    </w:rPr>
  </w:style>
  <w:style w:type="character" w:customStyle="1" w:styleId="ListLabel121">
    <w:name w:val="ListLabel 121"/>
    <w:qFormat/>
    <w:rPr>
      <w:rFonts w:cs="Times New Roman"/>
      <w:b w:val="0"/>
      <w:sz w:val="22"/>
    </w:rPr>
  </w:style>
  <w:style w:type="character" w:customStyle="1" w:styleId="ListLabel122">
    <w:name w:val="ListLabel 122"/>
    <w:qFormat/>
    <w:rPr>
      <w:rFonts w:cs="Arial"/>
      <w:b/>
      <w:i w:val="0"/>
      <w:sz w:val="22"/>
    </w:rPr>
  </w:style>
  <w:style w:type="character" w:customStyle="1" w:styleId="ListLabel123">
    <w:name w:val="ListLabel 123"/>
    <w:qFormat/>
    <w:rPr>
      <w:rFonts w:cs="Arial"/>
    </w:rPr>
  </w:style>
  <w:style w:type="character" w:customStyle="1" w:styleId="ListLabel124">
    <w:name w:val="ListLabel 124"/>
    <w:qFormat/>
    <w:rPr>
      <w:rFonts w:ascii="Times New Roman" w:hAnsi="Times New Roman" w:cs="Symbol"/>
      <w:b w:val="0"/>
      <w:sz w:val="22"/>
    </w:rPr>
  </w:style>
  <w:style w:type="character" w:customStyle="1" w:styleId="ListLabel125">
    <w:name w:val="ListLabel 125"/>
    <w:qFormat/>
    <w:rPr>
      <w:b w:val="0"/>
      <w:color w:val="00000A"/>
      <w:sz w:val="22"/>
    </w:rPr>
  </w:style>
  <w:style w:type="character" w:customStyle="1" w:styleId="ListLabel126">
    <w:name w:val="ListLabel 126"/>
    <w:qFormat/>
    <w:rPr>
      <w:b/>
      <w:sz w:val="22"/>
    </w:rPr>
  </w:style>
  <w:style w:type="character" w:customStyle="1" w:styleId="ListLabel127">
    <w:name w:val="ListLabel 127"/>
    <w:qFormat/>
    <w:rPr>
      <w:b w:val="0"/>
    </w:rPr>
  </w:style>
  <w:style w:type="character" w:customStyle="1" w:styleId="ListLabel128">
    <w:name w:val="ListLabel 128"/>
    <w:qFormat/>
    <w:rPr>
      <w:b w:val="0"/>
      <w:sz w:val="22"/>
    </w:rPr>
  </w:style>
  <w:style w:type="character" w:customStyle="1" w:styleId="ListLabel129">
    <w:name w:val="ListLabel 129"/>
    <w:qFormat/>
    <w:rPr>
      <w:b w:val="0"/>
      <w:sz w:val="22"/>
    </w:rPr>
  </w:style>
  <w:style w:type="character" w:customStyle="1" w:styleId="ListLabel130">
    <w:name w:val="ListLabel 130"/>
    <w:qFormat/>
    <w:rPr>
      <w:b w:val="0"/>
      <w:sz w:val="22"/>
    </w:rPr>
  </w:style>
  <w:style w:type="character" w:customStyle="1" w:styleId="ListLabel131">
    <w:name w:val="ListLabel 131"/>
    <w:qFormat/>
    <w:rPr>
      <w:rFonts w:cs="Symbol"/>
      <w:sz w:val="22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b w:val="0"/>
      <w:sz w:val="22"/>
    </w:rPr>
  </w:style>
  <w:style w:type="character" w:customStyle="1" w:styleId="ListLabel141">
    <w:name w:val="ListLabel 141"/>
    <w:qFormat/>
    <w:rPr>
      <w:b w:val="0"/>
      <w:sz w:val="22"/>
    </w:rPr>
  </w:style>
  <w:style w:type="character" w:customStyle="1" w:styleId="ListLabel142">
    <w:name w:val="ListLabel 142"/>
    <w:qFormat/>
    <w:rPr>
      <w:b w:val="0"/>
      <w:sz w:val="22"/>
    </w:rPr>
  </w:style>
  <w:style w:type="character" w:customStyle="1" w:styleId="ListLabel143">
    <w:name w:val="ListLabel 143"/>
    <w:qFormat/>
    <w:rPr>
      <w:b w:val="0"/>
      <w:sz w:val="22"/>
    </w:rPr>
  </w:style>
  <w:style w:type="character" w:customStyle="1" w:styleId="ListLabel144">
    <w:name w:val="ListLabel 144"/>
    <w:qFormat/>
    <w:rPr>
      <w:rFonts w:cs="Times New Roman"/>
      <w:b/>
      <w:sz w:val="22"/>
    </w:rPr>
  </w:style>
  <w:style w:type="character" w:customStyle="1" w:styleId="ListLabel145">
    <w:name w:val="ListLabel 145"/>
    <w:qFormat/>
    <w:rPr>
      <w:b w:val="0"/>
      <w:color w:val="00000A"/>
      <w:sz w:val="22"/>
    </w:rPr>
  </w:style>
  <w:style w:type="character" w:customStyle="1" w:styleId="ListLabel146">
    <w:name w:val="ListLabel 146"/>
    <w:qFormat/>
    <w:rPr>
      <w:rFonts w:cs="Symbol"/>
      <w:sz w:val="22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b/>
    </w:rPr>
  </w:style>
  <w:style w:type="character" w:customStyle="1" w:styleId="ListLabel156">
    <w:name w:val="ListLabel 156"/>
    <w:qFormat/>
    <w:rPr>
      <w:b/>
      <w:color w:val="00000A"/>
      <w:sz w:val="22"/>
    </w:rPr>
  </w:style>
  <w:style w:type="character" w:customStyle="1" w:styleId="ListLabel157">
    <w:name w:val="ListLabel 157"/>
    <w:qFormat/>
    <w:rPr>
      <w:b w:val="0"/>
      <w:bCs/>
      <w:sz w:val="22"/>
    </w:rPr>
  </w:style>
  <w:style w:type="character" w:customStyle="1" w:styleId="ListLabel158">
    <w:name w:val="ListLabel 158"/>
    <w:qFormat/>
    <w:rPr>
      <w:b w:val="0"/>
      <w:bCs w:val="0"/>
      <w:i w:val="0"/>
      <w:iCs w:val="0"/>
    </w:rPr>
  </w:style>
  <w:style w:type="character" w:customStyle="1" w:styleId="ListLabel159">
    <w:name w:val="ListLabel 159"/>
    <w:qFormat/>
    <w:rPr>
      <w:b/>
      <w:sz w:val="20"/>
    </w:rPr>
  </w:style>
  <w:style w:type="character" w:customStyle="1" w:styleId="ListLabel160">
    <w:name w:val="ListLabel 160"/>
    <w:qFormat/>
    <w:rPr>
      <w:b/>
      <w:color w:val="00000A"/>
      <w:sz w:val="22"/>
    </w:rPr>
  </w:style>
  <w:style w:type="character" w:customStyle="1" w:styleId="ListLabel161">
    <w:name w:val="ListLabel 161"/>
    <w:qFormat/>
    <w:rPr>
      <w:rFonts w:cs="Symbol"/>
      <w:b w:val="0"/>
      <w:i w:val="0"/>
      <w:sz w:val="22"/>
    </w:rPr>
  </w:style>
  <w:style w:type="character" w:customStyle="1" w:styleId="ListLabel162">
    <w:name w:val="ListLabel 162"/>
    <w:qFormat/>
    <w:rPr>
      <w:rFonts w:cs="Symbol"/>
      <w:b w:val="0"/>
      <w:i w:val="0"/>
    </w:rPr>
  </w:style>
  <w:style w:type="character" w:customStyle="1" w:styleId="ListLabel163">
    <w:name w:val="ListLabel 163"/>
    <w:qFormat/>
    <w:rPr>
      <w:rFonts w:cs="Times New Roman"/>
      <w:b/>
      <w:i w:val="0"/>
      <w:strike w:val="0"/>
      <w:dstrike w:val="0"/>
      <w:sz w:val="22"/>
      <w:szCs w:val="22"/>
      <w:u w:val="none"/>
    </w:rPr>
  </w:style>
  <w:style w:type="character" w:customStyle="1" w:styleId="ListLabel164">
    <w:name w:val="ListLabel 164"/>
    <w:qFormat/>
    <w:rPr>
      <w:rFonts w:cs="OpenSymbol"/>
      <w:sz w:val="22"/>
    </w:rPr>
  </w:style>
  <w:style w:type="character" w:customStyle="1" w:styleId="ListLabel165">
    <w:name w:val="ListLabel 165"/>
    <w:qFormat/>
    <w:rPr>
      <w:rFonts w:cs="Times New Roman"/>
      <w:b w:val="0"/>
      <w:sz w:val="22"/>
    </w:rPr>
  </w:style>
  <w:style w:type="character" w:customStyle="1" w:styleId="ListLabel166">
    <w:name w:val="ListLabel 166"/>
    <w:qFormat/>
    <w:rPr>
      <w:rFonts w:cs="Arial"/>
      <w:b/>
      <w:i w:val="0"/>
      <w:sz w:val="22"/>
    </w:rPr>
  </w:style>
  <w:style w:type="character" w:customStyle="1" w:styleId="ListLabel167">
    <w:name w:val="ListLabel 167"/>
    <w:qFormat/>
    <w:rPr>
      <w:rFonts w:cs="Arial"/>
    </w:rPr>
  </w:style>
  <w:style w:type="character" w:customStyle="1" w:styleId="ListLabel168">
    <w:name w:val="ListLabel 168"/>
    <w:qFormat/>
    <w:rPr>
      <w:rFonts w:ascii="Times New Roman" w:hAnsi="Times New Roman" w:cs="Symbol"/>
      <w:b w:val="0"/>
      <w:sz w:val="22"/>
    </w:rPr>
  </w:style>
  <w:style w:type="character" w:customStyle="1" w:styleId="ListLabel169">
    <w:name w:val="ListLabel 169"/>
    <w:qFormat/>
    <w:rPr>
      <w:b w:val="0"/>
      <w:color w:val="00000A"/>
      <w:sz w:val="22"/>
    </w:rPr>
  </w:style>
  <w:style w:type="character" w:customStyle="1" w:styleId="ListLabel170">
    <w:name w:val="ListLabel 170"/>
    <w:qFormat/>
    <w:rPr>
      <w:b/>
      <w:sz w:val="22"/>
    </w:rPr>
  </w:style>
  <w:style w:type="character" w:customStyle="1" w:styleId="ListLabel171">
    <w:name w:val="ListLabel 171"/>
    <w:qFormat/>
    <w:rPr>
      <w:b w:val="0"/>
    </w:rPr>
  </w:style>
  <w:style w:type="character" w:customStyle="1" w:styleId="ListLabel172">
    <w:name w:val="ListLabel 172"/>
    <w:qFormat/>
    <w:rPr>
      <w:b w:val="0"/>
      <w:sz w:val="22"/>
    </w:rPr>
  </w:style>
  <w:style w:type="character" w:customStyle="1" w:styleId="ListLabel173">
    <w:name w:val="ListLabel 173"/>
    <w:qFormat/>
    <w:rPr>
      <w:b w:val="0"/>
      <w:sz w:val="22"/>
    </w:rPr>
  </w:style>
  <w:style w:type="character" w:customStyle="1" w:styleId="ListLabel174">
    <w:name w:val="ListLabel 174"/>
    <w:qFormat/>
    <w:rPr>
      <w:b w:val="0"/>
      <w:sz w:val="22"/>
    </w:rPr>
  </w:style>
  <w:style w:type="character" w:customStyle="1" w:styleId="ListLabel175">
    <w:name w:val="ListLabel 175"/>
    <w:qFormat/>
    <w:rPr>
      <w:rFonts w:cs="Symbol"/>
      <w:sz w:val="22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b w:val="0"/>
      <w:sz w:val="22"/>
    </w:rPr>
  </w:style>
  <w:style w:type="character" w:customStyle="1" w:styleId="ListLabel185">
    <w:name w:val="ListLabel 185"/>
    <w:qFormat/>
    <w:rPr>
      <w:b w:val="0"/>
      <w:sz w:val="22"/>
    </w:rPr>
  </w:style>
  <w:style w:type="character" w:customStyle="1" w:styleId="ListLabel186">
    <w:name w:val="ListLabel 186"/>
    <w:qFormat/>
    <w:rPr>
      <w:b w:val="0"/>
      <w:sz w:val="22"/>
    </w:rPr>
  </w:style>
  <w:style w:type="character" w:customStyle="1" w:styleId="ListLabel187">
    <w:name w:val="ListLabel 187"/>
    <w:qFormat/>
    <w:rPr>
      <w:b w:val="0"/>
      <w:sz w:val="22"/>
    </w:rPr>
  </w:style>
  <w:style w:type="character" w:customStyle="1" w:styleId="ListLabel188">
    <w:name w:val="ListLabel 188"/>
    <w:qFormat/>
    <w:rPr>
      <w:rFonts w:cs="Times New Roman"/>
      <w:b/>
      <w:sz w:val="22"/>
    </w:rPr>
  </w:style>
  <w:style w:type="character" w:customStyle="1" w:styleId="ListLabel189">
    <w:name w:val="ListLabel 189"/>
    <w:qFormat/>
    <w:rPr>
      <w:b w:val="0"/>
      <w:color w:val="00000A"/>
      <w:sz w:val="22"/>
    </w:rPr>
  </w:style>
  <w:style w:type="character" w:customStyle="1" w:styleId="ListLabel190">
    <w:name w:val="ListLabel 190"/>
    <w:qFormat/>
    <w:rPr>
      <w:b/>
    </w:rPr>
  </w:style>
  <w:style w:type="character" w:customStyle="1" w:styleId="ListLabel191">
    <w:name w:val="ListLabel 191"/>
    <w:qFormat/>
    <w:rPr>
      <w:b/>
      <w:color w:val="00000A"/>
      <w:sz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aliases w:val="(F2),(F2) Znak Znak,(F2) Znak"/>
    <w:basedOn w:val="Normalny"/>
    <w:link w:val="TekstpodstawowyZnak1"/>
    <w:pPr>
      <w:spacing w:after="120"/>
    </w:pPr>
    <w:rPr>
      <w:lang w:val="x-none"/>
    </w:rPr>
  </w:style>
  <w:style w:type="paragraph" w:styleId="Lista">
    <w:name w:val="List"/>
    <w:basedOn w:val="Normalny"/>
    <w:pPr>
      <w:widowControl/>
      <w:ind w:left="283" w:hanging="283"/>
      <w:contextualSpacing/>
    </w:pPr>
    <w:rPr>
      <w:sz w:val="20"/>
      <w:szCs w:val="20"/>
    </w:rPr>
  </w:style>
  <w:style w:type="paragraph" w:styleId="Legenda">
    <w:name w:val="caption"/>
    <w:basedOn w:val="Normalny"/>
    <w:qFormat/>
    <w:pPr>
      <w:widowControl/>
      <w:suppressAutoHyphens w:val="0"/>
      <w:spacing w:before="100"/>
      <w:ind w:left="-709" w:right="283"/>
    </w:pPr>
    <w:rPr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Courier New"/>
      <w:szCs w:val="20"/>
    </w:rPr>
  </w:style>
  <w:style w:type="paragraph" w:styleId="Tekstpodstawowywcity">
    <w:name w:val="Body Text Indent"/>
    <w:aliases w:val="Znak4"/>
    <w:basedOn w:val="Normalny"/>
    <w:pPr>
      <w:spacing w:line="480" w:lineRule="auto"/>
      <w:ind w:left="426" w:hanging="426"/>
    </w:pPr>
  </w:style>
  <w:style w:type="paragraph" w:customStyle="1" w:styleId="BodyText21">
    <w:name w:val="Body Text 21"/>
    <w:basedOn w:val="Normalny"/>
    <w:uiPriority w:val="99"/>
    <w:qFormat/>
    <w:pPr>
      <w:spacing w:line="360" w:lineRule="auto"/>
      <w:jc w:val="center"/>
    </w:pPr>
    <w:rPr>
      <w:b/>
      <w:bCs/>
    </w:rPr>
  </w:style>
  <w:style w:type="paragraph" w:styleId="Stopka">
    <w:name w:val="footer"/>
    <w:aliases w:val="Znak3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owyNormalny1">
    <w:name w:val="Standardowy.Normalny1"/>
    <w:qFormat/>
    <w:pPr>
      <w:suppressAutoHyphens/>
      <w:overflowPunct w:val="0"/>
    </w:pPr>
    <w:rPr>
      <w:color w:val="00000A"/>
      <w:sz w:val="24"/>
      <w:lang w:eastAsia="ar-SA"/>
    </w:rPr>
  </w:style>
  <w:style w:type="paragraph" w:customStyle="1" w:styleId="Tekstpodstawowy211">
    <w:name w:val="Tekst podstawowy 211"/>
    <w:basedOn w:val="Normalny"/>
    <w:uiPriority w:val="99"/>
    <w:qFormat/>
    <w:pPr>
      <w:widowControl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uiPriority w:val="99"/>
    <w:qFormat/>
    <w:pPr>
      <w:pBdr>
        <w:top w:val="single" w:sz="2" w:space="1" w:color="000001"/>
        <w:left w:val="single" w:sz="2" w:space="1" w:color="000001"/>
        <w:bottom w:val="single" w:sz="2" w:space="0" w:color="000001"/>
        <w:right w:val="single" w:sz="2" w:space="3" w:color="000001"/>
      </w:pBdr>
      <w:spacing w:line="480" w:lineRule="auto"/>
      <w:jc w:val="center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qFormat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Tekstpodstawowywcity32">
    <w:name w:val="Tekst podstawowy wcięty 32"/>
    <w:basedOn w:val="Normalny"/>
    <w:uiPriority w:val="99"/>
    <w:qFormat/>
    <w:pPr>
      <w:tabs>
        <w:tab w:val="left" w:pos="1560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kstpodstawowy31">
    <w:name w:val="Tekst podstawowy 31"/>
    <w:basedOn w:val="Normalny"/>
    <w:qFormat/>
    <w:pPr>
      <w:widowControl/>
      <w:jc w:val="both"/>
      <w:textAlignment w:val="baseline"/>
    </w:pPr>
    <w:rPr>
      <w:rFonts w:ascii="Arial" w:hAnsi="Arial" w:cs="Arial"/>
      <w:szCs w:val="20"/>
    </w:rPr>
  </w:style>
  <w:style w:type="paragraph" w:styleId="Tekstpodstawowywcity3">
    <w:name w:val="Body Text Indent 3"/>
    <w:basedOn w:val="Normalny"/>
    <w:uiPriority w:val="99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pPr>
      <w:suppressAutoHyphens w:val="0"/>
      <w:spacing w:before="100" w:after="100" w:line="360" w:lineRule="atLeast"/>
      <w:jc w:val="both"/>
    </w:pPr>
    <w:rPr>
      <w:szCs w:val="20"/>
    </w:rPr>
  </w:style>
  <w:style w:type="paragraph" w:styleId="Akapitzlist">
    <w:name w:val="List Paragraph"/>
    <w:aliases w:val="Preambuła,Akapit z listą8,Nagłowek 3,Akapit z listą BS,Kolorowa lista — akcent 11,Dot pt,F5 List Paragraph,Recommendation,List Paragraph11,lp1,maz_wyliczenie,opis dzialania,K-P_odwolanie,A_wyliczenie,Akapit z listą 1,CW_Lista"/>
    <w:basedOn w:val="Normalny"/>
    <w:uiPriority w:val="99"/>
    <w:qFormat/>
    <w:pPr>
      <w:ind w:left="708"/>
    </w:pPr>
    <w:rPr>
      <w:szCs w:val="20"/>
    </w:rPr>
  </w:style>
  <w:style w:type="paragraph" w:customStyle="1" w:styleId="Styl1">
    <w:name w:val="Styl1"/>
    <w:basedOn w:val="Normalny"/>
    <w:qFormat/>
    <w:pPr>
      <w:jc w:val="both"/>
    </w:pPr>
    <w:rPr>
      <w:szCs w:val="20"/>
    </w:rPr>
  </w:style>
  <w:style w:type="paragraph" w:customStyle="1" w:styleId="Kropki">
    <w:name w:val="Kropki"/>
    <w:basedOn w:val="Normalny"/>
    <w:qFormat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customStyle="1" w:styleId="Tekstpodstawowy32">
    <w:name w:val="Tekst podstawowy 32"/>
    <w:basedOn w:val="Normalny"/>
    <w:qFormat/>
    <w:pPr>
      <w:jc w:val="both"/>
    </w:pPr>
    <w:rPr>
      <w:rFonts w:ascii="Arial" w:hAnsi="Arial"/>
      <w:color w:val="FF0000"/>
      <w:sz w:val="22"/>
      <w:szCs w:val="20"/>
    </w:rPr>
  </w:style>
  <w:style w:type="paragraph" w:customStyle="1" w:styleId="Tekstpodstawowy22">
    <w:name w:val="Tekst podstawowy 22"/>
    <w:basedOn w:val="Normalny"/>
    <w:qFormat/>
    <w:pPr>
      <w:jc w:val="both"/>
    </w:pPr>
    <w:rPr>
      <w:rFonts w:ascii="Arial" w:hAnsi="Arial"/>
      <w:sz w:val="22"/>
      <w:szCs w:val="20"/>
    </w:rPr>
  </w:style>
  <w:style w:type="paragraph" w:customStyle="1" w:styleId="Tekstpodstawowywcity22">
    <w:name w:val="Tekst podstawowy wcięty 22"/>
    <w:basedOn w:val="Normalny"/>
    <w:qFormat/>
    <w:pPr>
      <w:ind w:left="3261" w:hanging="3260"/>
    </w:pPr>
    <w:rPr>
      <w:b/>
      <w:i/>
      <w:sz w:val="16"/>
      <w:szCs w:val="20"/>
    </w:rPr>
  </w:style>
  <w:style w:type="paragraph" w:customStyle="1" w:styleId="Default">
    <w:name w:val="Default"/>
    <w:qFormat/>
    <w:pPr>
      <w:suppressAutoHyphens/>
      <w:overflowPunct w:val="0"/>
    </w:pPr>
    <w:rPr>
      <w:rFonts w:eastAsia="Arial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qFormat/>
    <w:pPr>
      <w:ind w:left="566" w:hanging="283"/>
    </w:pPr>
    <w:rPr>
      <w:szCs w:val="20"/>
    </w:rPr>
  </w:style>
  <w:style w:type="paragraph" w:customStyle="1" w:styleId="Lista-kontynuacja1">
    <w:name w:val="Lista - kontynuacja1"/>
    <w:basedOn w:val="Normalny"/>
    <w:qFormat/>
    <w:pPr>
      <w:spacing w:after="120"/>
      <w:ind w:left="283"/>
    </w:pPr>
    <w:rPr>
      <w:szCs w:val="20"/>
    </w:rPr>
  </w:style>
  <w:style w:type="paragraph" w:customStyle="1" w:styleId="Style3">
    <w:name w:val="Style3"/>
    <w:basedOn w:val="Normalny"/>
    <w:qFormat/>
    <w:pPr>
      <w:jc w:val="center"/>
    </w:pPr>
    <w:rPr>
      <w:rFonts w:eastAsia="Batang"/>
      <w:kern w:val="2"/>
    </w:rPr>
  </w:style>
  <w:style w:type="paragraph" w:customStyle="1" w:styleId="Style36">
    <w:name w:val="Style36"/>
    <w:basedOn w:val="Normalny"/>
    <w:qFormat/>
    <w:pPr>
      <w:jc w:val="both"/>
    </w:pPr>
    <w:rPr>
      <w:rFonts w:eastAsia="Batang"/>
      <w:kern w:val="2"/>
    </w:rPr>
  </w:style>
  <w:style w:type="paragraph" w:customStyle="1" w:styleId="Style25">
    <w:name w:val="Style25"/>
    <w:basedOn w:val="Normalny"/>
    <w:qFormat/>
    <w:pPr>
      <w:spacing w:line="269" w:lineRule="exact"/>
      <w:jc w:val="both"/>
    </w:pPr>
    <w:rPr>
      <w:rFonts w:eastAsia="Batang"/>
      <w:kern w:val="2"/>
    </w:rPr>
  </w:style>
  <w:style w:type="paragraph" w:customStyle="1" w:styleId="Listanumerowana1">
    <w:name w:val="Lista numerowana1"/>
    <w:basedOn w:val="Normalny"/>
    <w:qFormat/>
    <w:rPr>
      <w:szCs w:val="20"/>
    </w:rPr>
  </w:style>
  <w:style w:type="paragraph" w:customStyle="1" w:styleId="BMKIndent1">
    <w:name w:val="BMK Indent 1"/>
    <w:basedOn w:val="Normalny"/>
    <w:qFormat/>
    <w:pPr>
      <w:widowControl/>
      <w:suppressAutoHyphens w:val="0"/>
      <w:spacing w:after="240"/>
      <w:jc w:val="both"/>
    </w:pPr>
    <w:rPr>
      <w:rFonts w:eastAsia="Batang"/>
      <w:sz w:val="22"/>
      <w:szCs w:val="20"/>
      <w:lang w:val="en-GB"/>
    </w:rPr>
  </w:style>
  <w:style w:type="paragraph" w:customStyle="1" w:styleId="CNLevel1List">
    <w:name w:val="CN Level 1 List"/>
    <w:basedOn w:val="Normalny"/>
    <w:qFormat/>
    <w:pPr>
      <w:widowControl/>
      <w:tabs>
        <w:tab w:val="left" w:pos="930"/>
      </w:tabs>
      <w:suppressAutoHyphens w:val="0"/>
      <w:spacing w:before="80" w:after="80"/>
      <w:ind w:left="930" w:hanging="360"/>
    </w:pPr>
    <w:rPr>
      <w:rFonts w:ascii="Arial" w:hAnsi="Arial" w:cs="Arial"/>
      <w:sz w:val="20"/>
      <w:szCs w:val="20"/>
      <w:lang w:val="en-US"/>
    </w:rPr>
  </w:style>
  <w:style w:type="paragraph" w:styleId="Tekstkomentarza">
    <w:name w:val="annotation text"/>
    <w:basedOn w:val="Normalny"/>
    <w:link w:val="TekstkomentarzaZnak4"/>
    <w:qFormat/>
    <w:rPr>
      <w:sz w:val="20"/>
      <w:szCs w:val="20"/>
    </w:rPr>
  </w:style>
  <w:style w:type="paragraph" w:styleId="Zwykytekst">
    <w:name w:val="Plain Text"/>
    <w:basedOn w:val="Normalny"/>
    <w:qFormat/>
    <w:pPr>
      <w:widowControl/>
      <w:suppressAutoHyphens w:val="0"/>
    </w:pPr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qFormat/>
    <w:pPr>
      <w:keepLines/>
      <w:widowControl/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autoRedefine/>
    <w:uiPriority w:val="39"/>
    <w:qFormat/>
    <w:pPr>
      <w:ind w:left="1080" w:hanging="360"/>
    </w:pPr>
    <w:rPr>
      <w:rFonts w:ascii="Arial" w:hAnsi="Arial"/>
      <w:color w:val="000000"/>
      <w:lang w:val="en-US" w:eastAsia="en-US"/>
    </w:rPr>
  </w:style>
  <w:style w:type="paragraph" w:styleId="Spistreci2">
    <w:name w:val="toc 2"/>
    <w:basedOn w:val="Normalny"/>
    <w:autoRedefine/>
    <w:qFormat/>
    <w:pPr>
      <w:ind w:left="720" w:hanging="360"/>
    </w:pPr>
    <w:rPr>
      <w:rFonts w:ascii="Arial" w:hAnsi="Arial"/>
      <w:color w:val="000000"/>
      <w:lang w:val="en-US" w:eastAsia="en-US"/>
    </w:rPr>
  </w:style>
  <w:style w:type="paragraph" w:styleId="Spistreci1">
    <w:name w:val="toc 1"/>
    <w:basedOn w:val="Normalny"/>
    <w:autoRedefine/>
    <w:qFormat/>
    <w:pPr>
      <w:ind w:left="360" w:hanging="360"/>
    </w:pPr>
    <w:rPr>
      <w:rFonts w:ascii="Arial" w:hAnsi="Arial"/>
      <w:color w:val="000000"/>
      <w:lang w:val="en-US" w:eastAsia="en-US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Listanumerowana">
    <w:name w:val="List Number"/>
    <w:basedOn w:val="Normalny"/>
    <w:uiPriority w:val="99"/>
    <w:qFormat/>
    <w:pPr>
      <w:widowControl/>
      <w:contextualSpacing/>
    </w:pPr>
    <w:rPr>
      <w:sz w:val="20"/>
      <w:szCs w:val="20"/>
    </w:rPr>
  </w:style>
  <w:style w:type="paragraph" w:styleId="Tekstpodstawowy2">
    <w:name w:val="Body Text 2"/>
    <w:aliases w:val=" Znak,Znak"/>
    <w:basedOn w:val="Normalny"/>
    <w:link w:val="Tekstpodstawowy2Znak1"/>
    <w:uiPriority w:val="99"/>
    <w:qFormat/>
    <w:pPr>
      <w:widowControl/>
      <w:spacing w:after="120" w:line="480" w:lineRule="auto"/>
    </w:pPr>
    <w:rPr>
      <w:sz w:val="20"/>
      <w:szCs w:val="20"/>
      <w:lang w:val="x-none"/>
    </w:rPr>
  </w:style>
  <w:style w:type="paragraph" w:styleId="Tekstpodstawowywcity2">
    <w:name w:val="Body Text Indent 2"/>
    <w:basedOn w:val="Normalny"/>
    <w:qFormat/>
    <w:pPr>
      <w:widowControl/>
      <w:spacing w:after="120" w:line="480" w:lineRule="auto"/>
      <w:ind w:left="283"/>
    </w:pPr>
    <w:rPr>
      <w:sz w:val="20"/>
      <w:szCs w:val="20"/>
    </w:rPr>
  </w:style>
  <w:style w:type="paragraph" w:customStyle="1" w:styleId="Akapit">
    <w:name w:val="Akapit"/>
    <w:basedOn w:val="Normalny"/>
    <w:qFormat/>
    <w:pPr>
      <w:widowControl/>
      <w:suppressAutoHyphens w:val="0"/>
      <w:spacing w:after="120"/>
      <w:jc w:val="both"/>
    </w:pPr>
    <w:rPr>
      <w:szCs w:val="20"/>
      <w:lang w:eastAsia="pl-PL"/>
    </w:rPr>
  </w:style>
  <w:style w:type="paragraph" w:styleId="Listapunktowana3">
    <w:name w:val="List Bullet 3"/>
    <w:basedOn w:val="Normalny"/>
    <w:qFormat/>
    <w:pPr>
      <w:ind w:left="566" w:hanging="283"/>
      <w:contextualSpacing/>
    </w:pPr>
    <w:rPr>
      <w:szCs w:val="20"/>
    </w:rPr>
  </w:style>
  <w:style w:type="paragraph" w:styleId="Lista-kontynuacja">
    <w:name w:val="List Continue"/>
    <w:basedOn w:val="Normalny"/>
    <w:uiPriority w:val="99"/>
    <w:qFormat/>
    <w:pPr>
      <w:spacing w:after="120"/>
      <w:ind w:left="283"/>
      <w:contextualSpacing/>
    </w:pPr>
    <w:rPr>
      <w:szCs w:val="20"/>
    </w:rPr>
  </w:style>
  <w:style w:type="paragraph" w:customStyle="1" w:styleId="Teksttreci">
    <w:name w:val="Tekst treści"/>
    <w:basedOn w:val="Normalny"/>
    <w:link w:val="Teksttreci0"/>
    <w:qFormat/>
    <w:pPr>
      <w:shd w:val="clear" w:color="auto" w:fill="FFFFFF"/>
      <w:spacing w:before="480" w:after="120"/>
      <w:ind w:hanging="520"/>
      <w:jc w:val="both"/>
    </w:pPr>
    <w:rPr>
      <w:rFonts w:ascii="Arial" w:eastAsia="Arial" w:hAnsi="Arial"/>
      <w:kern w:val="2"/>
      <w:sz w:val="22"/>
      <w:szCs w:val="22"/>
      <w:lang w:val="x-none" w:eastAsia="en-US"/>
    </w:rPr>
  </w:style>
  <w:style w:type="paragraph" w:customStyle="1" w:styleId="Nagwek20">
    <w:name w:val="Nagłówek #2"/>
    <w:basedOn w:val="Normalny"/>
    <w:qFormat/>
    <w:pPr>
      <w:shd w:val="clear" w:color="auto" w:fill="FFFFFF"/>
      <w:spacing w:before="60" w:after="120"/>
      <w:jc w:val="both"/>
    </w:pPr>
    <w:rPr>
      <w:rFonts w:ascii="Arial" w:eastAsia="Arial" w:hAnsi="Arial" w:cs="Arial"/>
      <w:b/>
      <w:bCs/>
      <w:kern w:val="2"/>
      <w:sz w:val="22"/>
      <w:szCs w:val="22"/>
      <w:lang w:eastAsia="en-US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540"/>
      <w:ind w:hanging="280"/>
      <w:jc w:val="both"/>
    </w:pPr>
    <w:rPr>
      <w:rFonts w:ascii="Arial" w:eastAsia="Arial" w:hAnsi="Arial" w:cs="Arial"/>
      <w:b/>
      <w:bCs/>
      <w:kern w:val="2"/>
      <w:sz w:val="23"/>
      <w:szCs w:val="23"/>
      <w:lang w:eastAsia="en-US"/>
    </w:rPr>
  </w:style>
  <w:style w:type="paragraph" w:customStyle="1" w:styleId="Nagwek10">
    <w:name w:val="Nagłówek #1"/>
    <w:basedOn w:val="Normalny"/>
    <w:qFormat/>
    <w:pPr>
      <w:shd w:val="clear" w:color="auto" w:fill="FFFFFF"/>
      <w:spacing w:before="540" w:after="540"/>
      <w:ind w:hanging="340"/>
      <w:jc w:val="both"/>
    </w:pPr>
    <w:rPr>
      <w:rFonts w:ascii="Arial" w:eastAsia="Arial" w:hAnsi="Arial" w:cs="Arial"/>
      <w:b/>
      <w:bCs/>
      <w:kern w:val="2"/>
      <w:sz w:val="35"/>
      <w:szCs w:val="35"/>
      <w:lang w:eastAsia="en-US"/>
    </w:rPr>
  </w:style>
  <w:style w:type="paragraph" w:customStyle="1" w:styleId="Teksttreci5">
    <w:name w:val="Tekst treści (5)"/>
    <w:basedOn w:val="Normalny"/>
    <w:qFormat/>
    <w:pPr>
      <w:shd w:val="clear" w:color="auto" w:fill="FFFFFF"/>
      <w:spacing w:before="60" w:after="600"/>
      <w:jc w:val="center"/>
    </w:pPr>
    <w:rPr>
      <w:rFonts w:ascii="Arial" w:eastAsia="Arial" w:hAnsi="Arial" w:cs="Arial"/>
      <w:b/>
      <w:bCs/>
      <w:kern w:val="2"/>
      <w:sz w:val="27"/>
      <w:szCs w:val="27"/>
      <w:lang w:eastAsia="en-US"/>
    </w:rPr>
  </w:style>
  <w:style w:type="paragraph" w:customStyle="1" w:styleId="Listanumerowana11">
    <w:name w:val="Lista numerowana11"/>
    <w:basedOn w:val="Normalny"/>
    <w:qFormat/>
    <w:pPr>
      <w:tabs>
        <w:tab w:val="left" w:pos="502"/>
      </w:tabs>
      <w:ind w:left="502" w:hanging="360"/>
    </w:pPr>
    <w:rPr>
      <w:szCs w:val="20"/>
    </w:rPr>
  </w:style>
  <w:style w:type="paragraph" w:customStyle="1" w:styleId="Akapitzlist5">
    <w:name w:val="Akapit z listą5"/>
    <w:basedOn w:val="Normalny"/>
    <w:qFormat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unkt">
    <w:name w:val="punkt"/>
    <w:basedOn w:val="Normalny"/>
    <w:qFormat/>
    <w:rPr>
      <w:rFonts w:ascii="Arial" w:eastAsia="Arial Unicode MS" w:hAnsi="Arial" w:cs="Arial"/>
      <w:kern w:val="2"/>
      <w:sz w:val="22"/>
    </w:rPr>
  </w:style>
  <w:style w:type="paragraph" w:customStyle="1" w:styleId="Nagwek1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ascii="Calibri" w:hAnsi="Calibri" w:cs="Mangal"/>
      <w:i/>
      <w:iCs/>
      <w:lang w:eastAsia="hi-IN" w:bidi="hi-IN"/>
    </w:rPr>
  </w:style>
  <w:style w:type="paragraph" w:customStyle="1" w:styleId="Zawartotabeli">
    <w:name w:val="Zawartość tabeli"/>
    <w:basedOn w:val="Normalny"/>
    <w:qFormat/>
    <w:pPr>
      <w:suppressLineNumbers/>
    </w:pPr>
    <w:rPr>
      <w:rFonts w:ascii="Calibri" w:hAnsi="Calibri"/>
      <w:sz w:val="22"/>
      <w:szCs w:val="20"/>
      <w:lang w:eastAsia="hi-IN" w:bidi="hi-I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2">
    <w:name w:val="Normalny2"/>
    <w:qFormat/>
    <w:pPr>
      <w:widowControl w:val="0"/>
      <w:suppressAutoHyphens/>
      <w:overflowPunct w:val="0"/>
      <w:spacing w:line="240" w:lineRule="atLeast"/>
    </w:pPr>
    <w:rPr>
      <w:rFonts w:eastAsia="SimSun" w:cs="Mangal"/>
      <w:color w:val="00000A"/>
      <w:kern w:val="2"/>
      <w:sz w:val="24"/>
      <w:szCs w:val="24"/>
      <w:lang w:eastAsia="hi-IN" w:bidi="hi-IN"/>
    </w:rPr>
  </w:style>
  <w:style w:type="paragraph" w:customStyle="1" w:styleId="Style13">
    <w:name w:val="Style13"/>
    <w:basedOn w:val="Normalny"/>
    <w:qFormat/>
    <w:pPr>
      <w:suppressAutoHyphens w:val="0"/>
      <w:spacing w:line="269" w:lineRule="exact"/>
      <w:ind w:hanging="410"/>
      <w:jc w:val="both"/>
    </w:pPr>
    <w:rPr>
      <w:rFonts w:ascii="Arial" w:eastAsia="Calibri" w:hAnsi="Arial"/>
      <w:lang w:eastAsia="pl-PL"/>
    </w:rPr>
  </w:style>
  <w:style w:type="paragraph" w:customStyle="1" w:styleId="Style31">
    <w:name w:val="Style31"/>
    <w:basedOn w:val="Normalny"/>
    <w:qFormat/>
    <w:rPr>
      <w:rFonts w:eastAsia="Batang"/>
    </w:rPr>
  </w:style>
  <w:style w:type="paragraph" w:customStyle="1" w:styleId="BMKBodyText">
    <w:name w:val="BMK Body Text"/>
    <w:qFormat/>
    <w:pPr>
      <w:suppressAutoHyphens/>
      <w:overflowPunct w:val="0"/>
      <w:spacing w:after="240"/>
      <w:jc w:val="both"/>
    </w:pPr>
    <w:rPr>
      <w:rFonts w:eastAsia="Arial" w:cs="Calibri"/>
      <w:color w:val="00000A"/>
      <w:sz w:val="22"/>
      <w:lang w:val="en-GB" w:eastAsia="ar-SA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uiPriority w:val="99"/>
    <w:qFormat/>
    <w:rPr>
      <w:szCs w:val="20"/>
    </w:rPr>
  </w:style>
  <w:style w:type="paragraph" w:styleId="Podtytu">
    <w:name w:val="Subtitle"/>
    <w:basedOn w:val="Normalny"/>
    <w:qFormat/>
    <w:rPr>
      <w:rFonts w:ascii="Cambria" w:hAnsi="Cambria"/>
      <w:i/>
      <w:iCs/>
      <w:color w:val="4F81BD"/>
      <w:spacing w:val="15"/>
      <w:szCs w:val="20"/>
    </w:rPr>
  </w:style>
  <w:style w:type="paragraph" w:customStyle="1" w:styleId="Tekstpodstawowy21">
    <w:name w:val="Tekst podstawowy 21"/>
    <w:basedOn w:val="Normalny"/>
    <w:qFormat/>
    <w:pPr>
      <w:widowControl/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qFormat/>
    <w:pPr>
      <w:widowControl/>
      <w:spacing w:after="120" w:line="480" w:lineRule="auto"/>
      <w:jc w:val="both"/>
    </w:pPr>
    <w:rPr>
      <w:sz w:val="20"/>
      <w:szCs w:val="20"/>
    </w:rPr>
  </w:style>
  <w:style w:type="paragraph" w:customStyle="1" w:styleId="Tekstblokowy1">
    <w:name w:val="Tekst blokowy1"/>
    <w:basedOn w:val="Normalny"/>
    <w:qFormat/>
    <w:pPr>
      <w:widowControl/>
      <w:tabs>
        <w:tab w:val="left" w:pos="1136"/>
        <w:tab w:val="left" w:pos="1419"/>
        <w:tab w:val="left" w:pos="1703"/>
        <w:tab w:val="left" w:pos="1986"/>
        <w:tab w:val="left" w:pos="2270"/>
        <w:tab w:val="left" w:pos="2553"/>
        <w:tab w:val="left" w:pos="3121"/>
        <w:tab w:val="left" w:pos="4254"/>
        <w:tab w:val="left" w:pos="5389"/>
        <w:tab w:val="left" w:pos="6522"/>
        <w:tab w:val="left" w:pos="7656"/>
        <w:tab w:val="left" w:pos="10208"/>
      </w:tabs>
      <w:ind w:left="426" w:right="-1" w:hanging="426"/>
      <w:jc w:val="both"/>
    </w:pPr>
    <w:rPr>
      <w:rFonts w:ascii="Arial" w:hAnsi="Arial" w:cs="Calibri"/>
      <w:sz w:val="22"/>
      <w:szCs w:val="20"/>
    </w:rPr>
  </w:style>
  <w:style w:type="paragraph" w:customStyle="1" w:styleId="Standard">
    <w:name w:val="Standard"/>
    <w:qFormat/>
    <w:pPr>
      <w:widowControl w:val="0"/>
      <w:suppressAutoHyphens/>
      <w:overflowPunct w:val="0"/>
    </w:pPr>
    <w:rPr>
      <w:rFonts w:eastAsia="Arial" w:cs="Calibri"/>
      <w:color w:val="00000A"/>
      <w:sz w:val="22"/>
      <w:szCs w:val="22"/>
      <w:lang w:val="en-GB" w:eastAsia="ar-SA"/>
    </w:rPr>
  </w:style>
  <w:style w:type="paragraph" w:customStyle="1" w:styleId="BodySingle">
    <w:name w:val="Body Single"/>
    <w:qFormat/>
    <w:pPr>
      <w:widowControl w:val="0"/>
      <w:overflowPunct w:val="0"/>
    </w:pPr>
    <w:rPr>
      <w:color w:val="000000"/>
      <w:sz w:val="24"/>
      <w:lang w:val="en-US" w:eastAsia="en-US"/>
    </w:rPr>
  </w:style>
  <w:style w:type="paragraph" w:customStyle="1" w:styleId="Bullet">
    <w:name w:val="Bullet"/>
    <w:qFormat/>
    <w:pPr>
      <w:widowControl w:val="0"/>
      <w:overflowPunct w:val="0"/>
      <w:ind w:left="288" w:hanging="288"/>
    </w:pPr>
    <w:rPr>
      <w:color w:val="000000"/>
      <w:sz w:val="24"/>
      <w:lang w:val="en-US" w:eastAsia="en-US"/>
    </w:rPr>
  </w:style>
  <w:style w:type="paragraph" w:customStyle="1" w:styleId="Bullet1">
    <w:name w:val="Bullet 1"/>
    <w:qFormat/>
    <w:pPr>
      <w:widowControl w:val="0"/>
      <w:overflowPunct w:val="0"/>
      <w:ind w:left="720" w:hanging="288"/>
    </w:pPr>
    <w:rPr>
      <w:rFonts w:ascii="Arial" w:hAnsi="Arial"/>
      <w:color w:val="000000"/>
      <w:sz w:val="24"/>
      <w:lang w:val="en-US" w:eastAsia="en-US"/>
    </w:rPr>
  </w:style>
  <w:style w:type="paragraph" w:customStyle="1" w:styleId="NumberList">
    <w:name w:val="Number List"/>
    <w:qFormat/>
    <w:pPr>
      <w:widowControl w:val="0"/>
      <w:overflowPunct w:val="0"/>
      <w:ind w:left="720" w:hanging="360"/>
    </w:pPr>
    <w:rPr>
      <w:rFonts w:ascii="Arial" w:hAnsi="Arial"/>
      <w:color w:val="000000"/>
      <w:sz w:val="24"/>
      <w:lang w:val="en-US" w:eastAsia="en-US"/>
    </w:rPr>
  </w:style>
  <w:style w:type="paragraph" w:customStyle="1" w:styleId="Subhead">
    <w:name w:val="Subhead"/>
    <w:qFormat/>
    <w:pPr>
      <w:widowControl w:val="0"/>
      <w:overflowPunct w:val="0"/>
      <w:spacing w:before="72" w:after="72"/>
    </w:pPr>
    <w:rPr>
      <w:rFonts w:ascii="Arial" w:hAnsi="Arial"/>
      <w:b/>
      <w:color w:val="000000"/>
      <w:sz w:val="28"/>
      <w:lang w:val="en-US" w:eastAsia="en-US"/>
    </w:rPr>
  </w:style>
  <w:style w:type="paragraph" w:customStyle="1" w:styleId="TableText">
    <w:name w:val="Table Text"/>
    <w:qFormat/>
    <w:pPr>
      <w:widowControl w:val="0"/>
      <w:overflowPunct w:val="0"/>
      <w:jc w:val="center"/>
    </w:pPr>
    <w:rPr>
      <w:rFonts w:ascii="Arial" w:hAnsi="Arial"/>
      <w:color w:val="000000"/>
      <w:sz w:val="24"/>
      <w:lang w:val="en-US" w:eastAsia="en-US"/>
    </w:rPr>
  </w:style>
  <w:style w:type="paragraph" w:customStyle="1" w:styleId="Subhead2">
    <w:name w:val="Subhead2"/>
    <w:qFormat/>
    <w:pPr>
      <w:widowControl w:val="0"/>
      <w:overflowPunct w:val="0"/>
      <w:spacing w:before="72" w:after="72"/>
    </w:pPr>
    <w:rPr>
      <w:rFonts w:ascii="Arial" w:hAnsi="Arial"/>
      <w:b/>
      <w:color w:val="000000"/>
      <w:sz w:val="24"/>
      <w:lang w:val="en-US" w:eastAsia="en-US"/>
    </w:rPr>
  </w:style>
  <w:style w:type="paragraph" w:customStyle="1" w:styleId="Bullet2">
    <w:name w:val="Bullet2"/>
    <w:qFormat/>
    <w:pPr>
      <w:widowControl w:val="0"/>
      <w:overflowPunct w:val="0"/>
      <w:ind w:left="2160" w:hanging="288"/>
    </w:pPr>
    <w:rPr>
      <w:rFonts w:ascii="Arial" w:hAnsi="Arial"/>
      <w:color w:val="000000"/>
      <w:sz w:val="24"/>
      <w:lang w:val="en-US" w:eastAsia="en-US"/>
    </w:rPr>
  </w:style>
  <w:style w:type="paragraph" w:customStyle="1" w:styleId="TOCPG1">
    <w:name w:val="TOCPG1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TOCPG2">
    <w:name w:val="TOCPG2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TOCPG3">
    <w:name w:val="TOCPG3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4">
    <w:name w:val="toc 4"/>
    <w:basedOn w:val="Normalny"/>
    <w:autoRedefine/>
    <w:pPr>
      <w:widowControl/>
      <w:suppressAutoHyphens w:val="0"/>
      <w:ind w:left="600"/>
    </w:pPr>
    <w:rPr>
      <w:sz w:val="18"/>
      <w:szCs w:val="20"/>
      <w:lang w:val="en-US" w:eastAsia="en-US"/>
    </w:rPr>
  </w:style>
  <w:style w:type="paragraph" w:customStyle="1" w:styleId="TOCPG4">
    <w:name w:val="TOCPG4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5">
    <w:name w:val="toc 5"/>
    <w:basedOn w:val="Normalny"/>
    <w:autoRedefine/>
    <w:pPr>
      <w:widowControl/>
      <w:suppressAutoHyphens w:val="0"/>
      <w:ind w:left="800"/>
    </w:pPr>
    <w:rPr>
      <w:sz w:val="18"/>
      <w:szCs w:val="20"/>
      <w:lang w:val="en-US" w:eastAsia="en-US"/>
    </w:rPr>
  </w:style>
  <w:style w:type="paragraph" w:customStyle="1" w:styleId="TOCPG5">
    <w:name w:val="TOCPG5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6">
    <w:name w:val="toc 6"/>
    <w:basedOn w:val="Normalny"/>
    <w:autoRedefine/>
    <w:pPr>
      <w:widowControl/>
      <w:suppressAutoHyphens w:val="0"/>
      <w:ind w:left="1000"/>
    </w:pPr>
    <w:rPr>
      <w:sz w:val="18"/>
      <w:szCs w:val="20"/>
      <w:lang w:val="en-US" w:eastAsia="en-US"/>
    </w:rPr>
  </w:style>
  <w:style w:type="paragraph" w:customStyle="1" w:styleId="TOCPG6">
    <w:name w:val="TOCPG6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7">
    <w:name w:val="toc 7"/>
    <w:basedOn w:val="Normalny"/>
    <w:autoRedefine/>
    <w:pPr>
      <w:widowControl/>
      <w:suppressAutoHyphens w:val="0"/>
      <w:ind w:left="1200"/>
    </w:pPr>
    <w:rPr>
      <w:sz w:val="18"/>
      <w:szCs w:val="20"/>
      <w:lang w:val="en-US" w:eastAsia="en-US"/>
    </w:rPr>
  </w:style>
  <w:style w:type="paragraph" w:customStyle="1" w:styleId="TOCPG7">
    <w:name w:val="TOCPG7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8">
    <w:name w:val="toc 8"/>
    <w:basedOn w:val="Normalny"/>
    <w:autoRedefine/>
    <w:pPr>
      <w:widowControl/>
      <w:suppressAutoHyphens w:val="0"/>
      <w:ind w:left="1400"/>
    </w:pPr>
    <w:rPr>
      <w:sz w:val="18"/>
      <w:szCs w:val="20"/>
      <w:lang w:val="en-US" w:eastAsia="en-US"/>
    </w:rPr>
  </w:style>
  <w:style w:type="paragraph" w:customStyle="1" w:styleId="TOCPG8">
    <w:name w:val="TOCPG8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styleId="Spistreci9">
    <w:name w:val="toc 9"/>
    <w:basedOn w:val="Normalny"/>
    <w:autoRedefine/>
    <w:pPr>
      <w:widowControl/>
      <w:suppressAutoHyphens w:val="0"/>
      <w:ind w:left="1600"/>
    </w:pPr>
    <w:rPr>
      <w:sz w:val="18"/>
      <w:szCs w:val="20"/>
      <w:lang w:val="en-US" w:eastAsia="en-US"/>
    </w:rPr>
  </w:style>
  <w:style w:type="paragraph" w:customStyle="1" w:styleId="TOCPG9">
    <w:name w:val="TOCPG9"/>
    <w:qFormat/>
    <w:pPr>
      <w:widowControl w:val="0"/>
      <w:overflowPunct w:val="0"/>
      <w:jc w:val="right"/>
    </w:pPr>
    <w:rPr>
      <w:rFonts w:ascii="Arial" w:hAnsi="Arial"/>
      <w:color w:val="000000"/>
      <w:sz w:val="24"/>
      <w:lang w:val="en-US" w:eastAsia="en-US"/>
    </w:rPr>
  </w:style>
  <w:style w:type="paragraph" w:customStyle="1" w:styleId="Bullet-bodyindent">
    <w:name w:val="Bullet-body indent"/>
    <w:basedOn w:val="Normalny"/>
    <w:qFormat/>
    <w:pPr>
      <w:tabs>
        <w:tab w:val="left" w:pos="7920"/>
      </w:tabs>
      <w:suppressAutoHyphens w:val="0"/>
      <w:spacing w:before="60" w:after="60"/>
    </w:pPr>
    <w:rPr>
      <w:rFonts w:ascii="Arial" w:hAnsi="Arial"/>
      <w:sz w:val="19"/>
      <w:szCs w:val="20"/>
      <w:lang w:val="en-US" w:eastAsia="en-US"/>
    </w:rPr>
  </w:style>
  <w:style w:type="paragraph" w:customStyle="1" w:styleId="companylogo">
    <w:name w:val="company logo"/>
    <w:basedOn w:val="Normalny"/>
    <w:qFormat/>
    <w:pPr>
      <w:suppressAutoHyphens w:val="0"/>
    </w:pPr>
    <w:rPr>
      <w:rFonts w:ascii="Arial" w:hAnsi="Arial"/>
      <w:sz w:val="28"/>
      <w:szCs w:val="20"/>
      <w:lang w:eastAsia="en-US"/>
    </w:rPr>
  </w:style>
  <w:style w:type="paragraph" w:customStyle="1" w:styleId="xl24">
    <w:name w:val="xl24"/>
    <w:basedOn w:val="Normalny"/>
    <w:qFormat/>
    <w:pPr>
      <w:widowControl/>
      <w:pBdr>
        <w:top w:val="double" w:sz="6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Futura Bk" w:hAnsi="Futura Bk"/>
      <w:b/>
      <w:bCs/>
      <w:sz w:val="28"/>
      <w:szCs w:val="28"/>
      <w:lang w:val="en-US" w:eastAsia="en-US"/>
    </w:rPr>
  </w:style>
  <w:style w:type="paragraph" w:customStyle="1" w:styleId="xl25">
    <w:name w:val="xl25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right"/>
      <w:textAlignment w:val="center"/>
    </w:pPr>
    <w:rPr>
      <w:rFonts w:ascii="Futura Bk" w:hAnsi="Futura Bk"/>
      <w:sz w:val="28"/>
      <w:szCs w:val="28"/>
      <w:lang w:val="en-US" w:eastAsia="en-US"/>
    </w:rPr>
  </w:style>
  <w:style w:type="paragraph" w:customStyle="1" w:styleId="xl26">
    <w:name w:val="xl26"/>
    <w:basedOn w:val="Normalny"/>
    <w:qFormat/>
    <w:pPr>
      <w:widowControl/>
      <w:pBdr>
        <w:top w:val="double" w:sz="6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44"/>
      <w:szCs w:val="44"/>
      <w:lang w:val="en-US" w:eastAsia="en-US"/>
    </w:rPr>
  </w:style>
  <w:style w:type="paragraph" w:customStyle="1" w:styleId="xl27">
    <w:name w:val="xl27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28">
    <w:name w:val="xl28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29">
    <w:name w:val="xl29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44"/>
      <w:szCs w:val="44"/>
      <w:lang w:val="en-US" w:eastAsia="en-US"/>
    </w:rPr>
  </w:style>
  <w:style w:type="paragraph" w:customStyle="1" w:styleId="xl30">
    <w:name w:val="xl30"/>
    <w:basedOn w:val="Normalny"/>
    <w:qFormat/>
    <w:pPr>
      <w:widowControl/>
      <w:suppressAutoHyphens w:val="0"/>
      <w:spacing w:before="280" w:after="280"/>
      <w:jc w:val="right"/>
      <w:textAlignment w:val="center"/>
    </w:pPr>
    <w:rPr>
      <w:rFonts w:ascii="Futura Bk" w:hAnsi="Futura Bk"/>
      <w:sz w:val="28"/>
      <w:szCs w:val="28"/>
      <w:lang w:val="en-US" w:eastAsia="en-US"/>
    </w:rPr>
  </w:style>
  <w:style w:type="paragraph" w:customStyle="1" w:styleId="xl31">
    <w:name w:val="xl31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lang w:val="en-US" w:eastAsia="en-US"/>
    </w:rPr>
  </w:style>
  <w:style w:type="paragraph" w:customStyle="1" w:styleId="xl32">
    <w:name w:val="xl32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b/>
      <w:bCs/>
      <w:sz w:val="36"/>
      <w:szCs w:val="36"/>
      <w:lang w:val="en-US" w:eastAsia="en-US"/>
    </w:rPr>
  </w:style>
  <w:style w:type="paragraph" w:customStyle="1" w:styleId="xl33">
    <w:name w:val="xl33"/>
    <w:basedOn w:val="Normalny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rFonts w:ascii="Futura Bk" w:hAnsi="Futura Bk"/>
      <w:lang w:val="en-US" w:eastAsia="en-US"/>
    </w:rPr>
  </w:style>
  <w:style w:type="paragraph" w:customStyle="1" w:styleId="TableSmall">
    <w:name w:val="Table_Small"/>
    <w:basedOn w:val="Normalny"/>
    <w:qFormat/>
    <w:pPr>
      <w:widowControl/>
      <w:suppressAutoHyphens w:val="0"/>
      <w:spacing w:before="40" w:after="40"/>
    </w:pPr>
    <w:rPr>
      <w:rFonts w:ascii="Futura Bk" w:hAnsi="Futura Bk"/>
      <w:sz w:val="16"/>
      <w:szCs w:val="20"/>
      <w:lang w:eastAsia="en-US"/>
    </w:rPr>
  </w:style>
  <w:style w:type="paragraph" w:customStyle="1" w:styleId="Nagwekstrony">
    <w:name w:val="Nagłówek strony"/>
    <w:basedOn w:val="Normalny"/>
    <w:qFormat/>
    <w:pPr>
      <w:widowControl/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paragraph" w:customStyle="1" w:styleId="Listapunktowana1">
    <w:name w:val="Lista punktowana 1"/>
    <w:basedOn w:val="Listapunktowana"/>
    <w:qFormat/>
    <w:pPr>
      <w:keepLines/>
      <w:numPr>
        <w:ilvl w:val="3"/>
        <w:numId w:val="5"/>
      </w:numPr>
      <w:spacing w:before="60" w:after="40"/>
      <w:ind w:left="851" w:hanging="284"/>
    </w:pPr>
  </w:style>
  <w:style w:type="paragraph" w:styleId="Listapunktowana">
    <w:name w:val="List Bullet"/>
    <w:basedOn w:val="Normalny"/>
    <w:autoRedefine/>
    <w:qFormat/>
    <w:pPr>
      <w:widowControl/>
      <w:numPr>
        <w:ilvl w:val="1"/>
        <w:numId w:val="4"/>
      </w:numPr>
      <w:tabs>
        <w:tab w:val="left" w:pos="284"/>
        <w:tab w:val="left" w:pos="426"/>
      </w:tabs>
      <w:suppressAutoHyphens w:val="0"/>
      <w:autoSpaceDE w:val="0"/>
      <w:spacing w:after="120" w:line="360" w:lineRule="auto"/>
      <w:ind w:hanging="508"/>
      <w:jc w:val="both"/>
      <w:textAlignment w:val="baseline"/>
    </w:pPr>
    <w:rPr>
      <w:b/>
      <w:bCs/>
      <w:color w:val="000000"/>
      <w:sz w:val="22"/>
      <w:szCs w:val="22"/>
      <w:lang w:eastAsia="pl-PL"/>
    </w:rPr>
  </w:style>
  <w:style w:type="paragraph" w:customStyle="1" w:styleId="Centrala">
    <w:name w:val="Centrala"/>
    <w:basedOn w:val="Normalny"/>
    <w:qFormat/>
    <w:pPr>
      <w:keepNext/>
      <w:widowControl/>
      <w:suppressAutoHyphens w:val="0"/>
      <w:spacing w:before="80" w:after="40"/>
      <w:ind w:left="567"/>
    </w:pPr>
    <w:rPr>
      <w:b/>
      <w:sz w:val="22"/>
      <w:szCs w:val="20"/>
      <w:lang w:eastAsia="pl-PL"/>
    </w:rPr>
  </w:style>
  <w:style w:type="paragraph" w:customStyle="1" w:styleId="Opis">
    <w:name w:val="Opis"/>
    <w:basedOn w:val="Normalny"/>
    <w:qFormat/>
    <w:pPr>
      <w:keepLines/>
      <w:widowControl/>
      <w:suppressAutoHyphens w:val="0"/>
      <w:spacing w:before="30" w:after="30"/>
      <w:ind w:left="567"/>
      <w:jc w:val="both"/>
    </w:pPr>
    <w:rPr>
      <w:sz w:val="22"/>
      <w:szCs w:val="20"/>
      <w:lang w:eastAsia="pl-PL"/>
    </w:rPr>
  </w:style>
  <w:style w:type="paragraph" w:styleId="Listanumerowana4">
    <w:name w:val="List Number 4"/>
    <w:basedOn w:val="Normalny"/>
    <w:qFormat/>
    <w:pPr>
      <w:widowControl/>
      <w:suppressAutoHyphens w:val="0"/>
      <w:jc w:val="both"/>
    </w:pPr>
    <w:rPr>
      <w:rFonts w:ascii="Arial" w:hAnsi="Arial"/>
      <w:sz w:val="20"/>
      <w:szCs w:val="20"/>
      <w:lang w:eastAsia="en-US"/>
    </w:rPr>
  </w:style>
  <w:style w:type="paragraph" w:customStyle="1" w:styleId="DomylnaczcionkaakapituAkapitZnakChar1ZnakZnakZnak2ZnakZnakZnakZnakZnakZnakZnakZnakZnak1Znak">
    <w:name w:val="Domyślna czcionka akapitu Akapit Znak Char1 Znak Znak Znak2 Znak Znak Znak Znak Znak Znak Znak Znak Znak1 Znak"/>
    <w:basedOn w:val="Normalny"/>
    <w:autoRedefine/>
    <w:qFormat/>
    <w:pPr>
      <w:widowControl/>
      <w:suppressAutoHyphens w:val="0"/>
    </w:pPr>
    <w:rPr>
      <w:lang w:val="en-US" w:eastAsia="en-US"/>
    </w:rPr>
  </w:style>
  <w:style w:type="paragraph" w:styleId="Listanumerowana20">
    <w:name w:val="List Number 2"/>
    <w:basedOn w:val="Normalny"/>
    <w:qFormat/>
    <w:pPr>
      <w:widowControl/>
      <w:suppressAutoHyphens w:val="0"/>
      <w:jc w:val="both"/>
    </w:pPr>
    <w:rPr>
      <w:rFonts w:ascii="Arial" w:hAnsi="Arial"/>
      <w:sz w:val="20"/>
      <w:szCs w:val="20"/>
      <w:lang w:eastAsia="en-US"/>
    </w:rPr>
  </w:style>
  <w:style w:type="paragraph" w:customStyle="1" w:styleId="Metryka">
    <w:name w:val="Metryka"/>
    <w:basedOn w:val="Opis"/>
    <w:qFormat/>
    <w:pPr>
      <w:keepLines w:val="0"/>
      <w:spacing w:before="20" w:after="20"/>
      <w:ind w:left="0"/>
      <w:jc w:val="left"/>
    </w:pPr>
    <w:rPr>
      <w:rFonts w:ascii="Arial" w:hAnsi="Arial"/>
      <w:sz w:val="18"/>
      <w:szCs w:val="24"/>
    </w:rPr>
  </w:style>
  <w:style w:type="paragraph" w:customStyle="1" w:styleId="Metrykapogrubionawyrodkowana">
    <w:name w:val="Metryka pogrubiona wyśrodkowana"/>
    <w:basedOn w:val="Normalny"/>
    <w:qFormat/>
    <w:pPr>
      <w:widowControl/>
      <w:suppressAutoHyphens w:val="0"/>
      <w:spacing w:before="20" w:after="20"/>
      <w:jc w:val="center"/>
    </w:pPr>
    <w:rPr>
      <w:rFonts w:ascii="Arial" w:hAnsi="Arial"/>
      <w:b/>
      <w:sz w:val="18"/>
      <w:lang w:eastAsia="pl-PL"/>
    </w:rPr>
  </w:style>
  <w:style w:type="paragraph" w:customStyle="1" w:styleId="Metrykawyrodkowana">
    <w:name w:val="Metryka wyśrodkowana"/>
    <w:basedOn w:val="Metryka"/>
    <w:qFormat/>
    <w:pPr>
      <w:jc w:val="center"/>
    </w:pPr>
  </w:style>
  <w:style w:type="paragraph" w:customStyle="1" w:styleId="DefaultText">
    <w:name w:val="Default Text"/>
    <w:basedOn w:val="Normalny"/>
    <w:qFormat/>
    <w:pPr>
      <w:suppressAutoHyphens w:val="0"/>
    </w:pPr>
    <w:rPr>
      <w:rFonts w:eastAsia="SimSun"/>
      <w:szCs w:val="20"/>
      <w:lang w:eastAsia="zh-CN"/>
    </w:rPr>
  </w:style>
  <w:style w:type="paragraph" w:customStyle="1" w:styleId="MMTopic1">
    <w:name w:val="MM Topic 1"/>
    <w:basedOn w:val="Nagwek1"/>
    <w:qFormat/>
    <w:pPr>
      <w:keepLines/>
      <w:widowControl/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customStyle="1" w:styleId="MMTopic2">
    <w:name w:val="MM Topic 2"/>
    <w:basedOn w:val="Nagwek2"/>
    <w:qFormat/>
    <w:pPr>
      <w:keepLines/>
      <w:widowControl/>
      <w:suppressAutoHyphens w:val="0"/>
      <w:spacing w:before="200" w:after="0" w:line="276" w:lineRule="auto"/>
    </w:pPr>
    <w:rPr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Nagwek3"/>
    <w:qFormat/>
    <w:pPr>
      <w:keepLines/>
      <w:widowControl/>
      <w:suppressAutoHyphens w:val="0"/>
      <w:spacing w:before="200" w:after="0" w:line="276" w:lineRule="auto"/>
    </w:pPr>
    <w:rPr>
      <w:rFonts w:ascii="Cambria" w:hAnsi="Cambria"/>
      <w:color w:val="4F81BD"/>
      <w:sz w:val="20"/>
      <w:szCs w:val="20"/>
    </w:rPr>
  </w:style>
  <w:style w:type="paragraph" w:customStyle="1" w:styleId="MMTopic4">
    <w:name w:val="MM Topic 4"/>
    <w:basedOn w:val="Nagwek4"/>
    <w:qFormat/>
    <w:pPr>
      <w:keepLines/>
      <w:spacing w:before="200" w:after="0" w:line="276" w:lineRule="auto"/>
      <w:ind w:left="0" w:firstLine="0"/>
    </w:pPr>
    <w:rPr>
      <w:rFonts w:ascii="Cambria" w:hAnsi="Cambria"/>
      <w:bCs/>
      <w:iCs/>
      <w:color w:val="4F81BD"/>
    </w:rPr>
  </w:style>
  <w:style w:type="paragraph" w:styleId="Bezodstpw">
    <w:name w:val="No Spacing"/>
    <w:qFormat/>
    <w:pPr>
      <w:overflowPunct w:val="0"/>
    </w:pPr>
    <w:rPr>
      <w:rFonts w:ascii="Calibri" w:hAnsi="Calibri"/>
      <w:color w:val="00000A"/>
      <w:sz w:val="22"/>
      <w:szCs w:val="22"/>
    </w:rPr>
  </w:style>
  <w:style w:type="paragraph" w:customStyle="1" w:styleId="tekstpodstawowy210">
    <w:name w:val="tekstpodstawowy21"/>
    <w:basedOn w:val="Normalny"/>
    <w:qFormat/>
    <w:pPr>
      <w:widowControl/>
      <w:suppressAutoHyphens w:val="0"/>
      <w:spacing w:before="280" w:after="280"/>
    </w:pPr>
  </w:style>
  <w:style w:type="paragraph" w:customStyle="1" w:styleId="Bezodstpw1">
    <w:name w:val="Bez odstępów1"/>
    <w:qFormat/>
    <w:pPr>
      <w:suppressAutoHyphens/>
      <w:overflowPunct w:val="0"/>
    </w:pPr>
    <w:rPr>
      <w:rFonts w:ascii="Calibri" w:eastAsia="Arial" w:hAnsi="Calibri"/>
      <w:color w:val="00000A"/>
      <w:sz w:val="22"/>
      <w:szCs w:val="22"/>
      <w:lang w:eastAsia="ar-SA"/>
    </w:rPr>
  </w:style>
  <w:style w:type="paragraph" w:styleId="Tekstpodstawowy3">
    <w:name w:val="Body Text 3"/>
    <w:basedOn w:val="Normalny"/>
    <w:uiPriority w:val="99"/>
    <w:qFormat/>
    <w:pPr>
      <w:widowControl/>
      <w:suppressAutoHyphens w:val="0"/>
      <w:jc w:val="both"/>
    </w:pPr>
    <w:rPr>
      <w:rFonts w:ascii="Arial" w:hAnsi="Arial"/>
    </w:rPr>
  </w:style>
  <w:style w:type="paragraph" w:customStyle="1" w:styleId="StylPogrubienieWyrwnanydorodka">
    <w:name w:val="Styl Pogrubienie Wyrównany do środka"/>
    <w:basedOn w:val="Normalny"/>
    <w:qFormat/>
    <w:pPr>
      <w:widowControl/>
      <w:suppressAutoHyphens w:val="0"/>
      <w:spacing w:before="60" w:after="120"/>
      <w:jc w:val="center"/>
    </w:pPr>
    <w:rPr>
      <w:rFonts w:ascii="Arial" w:hAnsi="Arial"/>
      <w:b/>
      <w:bCs/>
      <w:sz w:val="22"/>
      <w:szCs w:val="20"/>
      <w:lang w:eastAsia="cs-CZ"/>
    </w:rPr>
  </w:style>
  <w:style w:type="paragraph" w:styleId="Tekstprzypisukocowego">
    <w:name w:val="endnote text"/>
    <w:basedOn w:val="Normalny"/>
    <w:uiPriority w:val="99"/>
    <w:qFormat/>
    <w:pPr>
      <w:widowControl/>
      <w:suppressAutoHyphens w:val="0"/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pPr>
      <w:jc w:val="both"/>
    </w:pPr>
    <w:rPr>
      <w:b/>
      <w:szCs w:val="20"/>
    </w:rPr>
  </w:style>
  <w:style w:type="paragraph" w:customStyle="1" w:styleId="Standardowy1">
    <w:name w:val="Standardowy1"/>
    <w:qFormat/>
    <w:pPr>
      <w:suppressAutoHyphens/>
      <w:overflowPunct w:val="0"/>
    </w:pPr>
    <w:rPr>
      <w:color w:val="00000A"/>
      <w:sz w:val="24"/>
    </w:rPr>
  </w:style>
  <w:style w:type="paragraph" w:customStyle="1" w:styleId="Akapitzlist2">
    <w:name w:val="Akapit z listą2"/>
    <w:basedOn w:val="Normalny"/>
    <w:uiPriority w:val="99"/>
    <w:qFormat/>
    <w:pPr>
      <w:widowControl/>
      <w:suppressAutoHyphens w:val="0"/>
      <w:ind w:left="720"/>
    </w:pPr>
    <w:rPr>
      <w:rFonts w:eastAsia="Calibri"/>
      <w:color w:val="000000"/>
      <w:lang w:eastAsia="pl-PL"/>
    </w:rPr>
  </w:style>
  <w:style w:type="paragraph" w:customStyle="1" w:styleId="1styl">
    <w:name w:val="1_styl"/>
    <w:qFormat/>
    <w:pPr>
      <w:overflowPunct w:val="0"/>
      <w:spacing w:line="360" w:lineRule="auto"/>
      <w:ind w:firstLine="702"/>
      <w:jc w:val="both"/>
    </w:pPr>
    <w:rPr>
      <w:rFonts w:ascii="Arial" w:eastAsia="Calibri" w:hAnsi="Arial" w:cs="Arial"/>
      <w:color w:val="00000A"/>
      <w:sz w:val="24"/>
    </w:rPr>
  </w:style>
  <w:style w:type="paragraph" w:customStyle="1" w:styleId="Style45">
    <w:name w:val="Style45"/>
    <w:basedOn w:val="Normalny"/>
    <w:qFormat/>
    <w:pPr>
      <w:suppressAutoHyphens w:val="0"/>
    </w:pPr>
    <w:rPr>
      <w:rFonts w:ascii="Arial" w:eastAsia="Calibri" w:hAnsi="Arial"/>
      <w:lang w:eastAsia="pl-PL"/>
    </w:rPr>
  </w:style>
  <w:style w:type="paragraph" w:customStyle="1" w:styleId="Style53">
    <w:name w:val="Style53"/>
    <w:basedOn w:val="Normalny"/>
    <w:qFormat/>
    <w:pPr>
      <w:suppressAutoHyphens w:val="0"/>
      <w:spacing w:line="310" w:lineRule="exact"/>
      <w:ind w:hanging="353"/>
    </w:pPr>
    <w:rPr>
      <w:rFonts w:ascii="Arial" w:eastAsia="Calibri" w:hAnsi="Arial"/>
      <w:lang w:eastAsia="pl-PL"/>
    </w:rPr>
  </w:style>
  <w:style w:type="paragraph" w:customStyle="1" w:styleId="Style6">
    <w:name w:val="Style6"/>
    <w:basedOn w:val="Normalny"/>
    <w:qFormat/>
    <w:pPr>
      <w:suppressAutoHyphens w:val="0"/>
      <w:spacing w:line="266" w:lineRule="exact"/>
      <w:jc w:val="center"/>
    </w:pPr>
    <w:rPr>
      <w:rFonts w:ascii="Arial" w:eastAsia="Calibri" w:hAnsi="Arial"/>
      <w:lang w:eastAsia="pl-PL"/>
    </w:rPr>
  </w:style>
  <w:style w:type="paragraph" w:customStyle="1" w:styleId="Style15">
    <w:name w:val="Style15"/>
    <w:basedOn w:val="Normalny"/>
    <w:qFormat/>
    <w:pPr>
      <w:suppressAutoHyphens w:val="0"/>
      <w:spacing w:line="270" w:lineRule="exact"/>
      <w:ind w:hanging="432"/>
      <w:jc w:val="both"/>
    </w:pPr>
    <w:rPr>
      <w:rFonts w:ascii="Arial" w:eastAsia="Calibri" w:hAnsi="Arial"/>
      <w:lang w:eastAsia="pl-PL"/>
    </w:rPr>
  </w:style>
  <w:style w:type="paragraph" w:customStyle="1" w:styleId="Style33">
    <w:name w:val="Style33"/>
    <w:basedOn w:val="Normalny"/>
    <w:qFormat/>
    <w:pPr>
      <w:suppressAutoHyphens w:val="0"/>
      <w:spacing w:line="266" w:lineRule="exact"/>
      <w:ind w:hanging="554"/>
      <w:jc w:val="both"/>
    </w:pPr>
    <w:rPr>
      <w:rFonts w:ascii="Arial" w:eastAsia="Calibri" w:hAnsi="Arial"/>
      <w:lang w:eastAsia="pl-PL"/>
    </w:rPr>
  </w:style>
  <w:style w:type="paragraph" w:customStyle="1" w:styleId="Style20">
    <w:name w:val="Style20"/>
    <w:basedOn w:val="Normalny"/>
    <w:qFormat/>
    <w:pPr>
      <w:suppressAutoHyphens w:val="0"/>
      <w:spacing w:line="270" w:lineRule="atLeast"/>
      <w:ind w:hanging="281"/>
      <w:jc w:val="both"/>
    </w:pPr>
    <w:rPr>
      <w:rFonts w:ascii="Arial" w:eastAsia="Calibri" w:hAnsi="Arial"/>
      <w:lang w:eastAsia="pl-PL"/>
    </w:rPr>
  </w:style>
  <w:style w:type="paragraph" w:styleId="Poprawka">
    <w:name w:val="Revision"/>
    <w:uiPriority w:val="99"/>
    <w:qFormat/>
    <w:pPr>
      <w:overflowPunct w:val="0"/>
    </w:pPr>
    <w:rPr>
      <w:color w:val="00000A"/>
      <w:sz w:val="24"/>
      <w:szCs w:val="24"/>
    </w:rPr>
  </w:style>
  <w:style w:type="paragraph" w:customStyle="1" w:styleId="Lista23">
    <w:name w:val="Lista 23"/>
    <w:basedOn w:val="Normalny"/>
    <w:qFormat/>
    <w:pPr>
      <w:ind w:left="566" w:hanging="283"/>
    </w:pPr>
    <w:rPr>
      <w:szCs w:val="20"/>
    </w:rPr>
  </w:style>
  <w:style w:type="paragraph" w:styleId="Mapadokumentu">
    <w:name w:val="Document Map"/>
    <w:basedOn w:val="Normalny"/>
    <w:qFormat/>
    <w:pPr>
      <w:widowControl/>
      <w:suppressAutoHyphens w:val="0"/>
    </w:pPr>
    <w:rPr>
      <w:rFonts w:ascii="Tahoma" w:eastAsia="Calibri" w:hAnsi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szCs w:val="20"/>
      <w:lang w:eastAsia="zh-CN"/>
    </w:rPr>
  </w:style>
  <w:style w:type="paragraph" w:customStyle="1" w:styleId="Akapitzlist3">
    <w:name w:val="Akapit z listą3"/>
    <w:basedOn w:val="Normalny"/>
    <w:qFormat/>
    <w:pPr>
      <w:ind w:left="708"/>
    </w:pPr>
  </w:style>
  <w:style w:type="paragraph" w:customStyle="1" w:styleId="wt-listawielopoziomowa">
    <w:name w:val="wt-lista_wielopoziomowa"/>
    <w:basedOn w:val="Normalny"/>
    <w:qFormat/>
    <w:pPr>
      <w:widowControl/>
      <w:spacing w:before="240"/>
      <w:jc w:val="both"/>
    </w:pPr>
    <w:rPr>
      <w:rFonts w:ascii="Arial" w:hAnsi="Arial" w:cs="Arial"/>
      <w:color w:val="000000"/>
      <w:sz w:val="22"/>
    </w:rPr>
  </w:style>
  <w:style w:type="paragraph" w:customStyle="1" w:styleId="Tekstpodstawowyzwciciem21">
    <w:name w:val="Tekst podstawowy z wcięciem 21"/>
    <w:basedOn w:val="Tekstpodstawowywcity"/>
    <w:qFormat/>
    <w:pPr>
      <w:spacing w:before="120" w:after="120" w:line="274" w:lineRule="exact"/>
      <w:ind w:left="283" w:firstLine="210"/>
      <w:jc w:val="both"/>
    </w:pPr>
    <w:rPr>
      <w:szCs w:val="20"/>
    </w:rPr>
  </w:style>
  <w:style w:type="paragraph" w:customStyle="1" w:styleId="WW-Domylnie">
    <w:name w:val="WW-Domyślnie"/>
    <w:qFormat/>
    <w:pPr>
      <w:widowControl w:val="0"/>
      <w:tabs>
        <w:tab w:val="left" w:pos="708"/>
      </w:tabs>
      <w:suppressAutoHyphens/>
      <w:overflowPunct w:val="0"/>
      <w:spacing w:before="120" w:line="100" w:lineRule="atLeast"/>
      <w:ind w:left="357" w:hanging="357"/>
      <w:jc w:val="both"/>
    </w:pPr>
    <w:rPr>
      <w:color w:val="00000A"/>
      <w:sz w:val="24"/>
      <w:lang w:eastAsia="ar-SA"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qFormat/>
    <w:pPr>
      <w:suppressLineNumbers/>
      <w:spacing w:before="120" w:after="120"/>
    </w:pPr>
    <w:rPr>
      <w:rFonts w:cs="Courier New"/>
      <w:i/>
      <w:iCs/>
      <w:sz w:val="20"/>
      <w:szCs w:val="20"/>
    </w:rPr>
  </w:style>
  <w:style w:type="paragraph" w:customStyle="1" w:styleId="WW-Indeks">
    <w:name w:val="WW-Indeks"/>
    <w:basedOn w:val="Normalny"/>
    <w:qFormat/>
    <w:pPr>
      <w:suppressLineNumbers/>
    </w:pPr>
    <w:rPr>
      <w:rFonts w:cs="Courier New"/>
      <w:szCs w:val="20"/>
    </w:rPr>
  </w:style>
  <w:style w:type="paragraph" w:customStyle="1" w:styleId="WW-Nagwek">
    <w:name w:val="WW-Nagłówek"/>
    <w:basedOn w:val="Normalny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Tekstpodstawowywcity2">
    <w:name w:val="WW-Tekst podstawowy wcięty 2"/>
    <w:basedOn w:val="Normalny"/>
    <w:qFormat/>
    <w:pPr>
      <w:ind w:left="360"/>
      <w:jc w:val="both"/>
    </w:pPr>
    <w:rPr>
      <w:rFonts w:ascii="Arial" w:hAnsi="Arial"/>
      <w:szCs w:val="20"/>
    </w:rPr>
  </w:style>
  <w:style w:type="paragraph" w:customStyle="1" w:styleId="ProPublico">
    <w:name w:val="ProPublico"/>
    <w:qFormat/>
    <w:pPr>
      <w:suppressAutoHyphens/>
      <w:overflowPunct w:val="0"/>
      <w:spacing w:line="360" w:lineRule="auto"/>
    </w:pPr>
    <w:rPr>
      <w:rFonts w:ascii="Arial" w:eastAsia="Arial" w:hAnsi="Arial"/>
      <w:color w:val="00000A"/>
      <w:sz w:val="22"/>
      <w:lang w:eastAsia="ar-SA"/>
    </w:rPr>
  </w:style>
  <w:style w:type="paragraph" w:customStyle="1" w:styleId="WW-Tekstpodstawowywcity3">
    <w:name w:val="WW-Tekst podstawowy wcięty 3"/>
    <w:basedOn w:val="Normalny"/>
    <w:qFormat/>
    <w:pPr>
      <w:spacing w:before="60"/>
      <w:ind w:left="284"/>
      <w:jc w:val="both"/>
    </w:pPr>
    <w:rPr>
      <w:color w:val="000000"/>
      <w:sz w:val="22"/>
      <w:szCs w:val="20"/>
    </w:rPr>
  </w:style>
  <w:style w:type="paragraph" w:customStyle="1" w:styleId="tekst">
    <w:name w:val="tekst"/>
    <w:basedOn w:val="Normalny"/>
    <w:qFormat/>
    <w:pPr>
      <w:spacing w:line="360" w:lineRule="atLeast"/>
      <w:ind w:firstLine="709"/>
      <w:jc w:val="both"/>
    </w:pPr>
    <w:rPr>
      <w:rFonts w:ascii="Arial" w:hAnsi="Arial"/>
      <w:szCs w:val="20"/>
    </w:rPr>
  </w:style>
  <w:style w:type="paragraph" w:customStyle="1" w:styleId="leszek">
    <w:name w:val="leszek"/>
    <w:basedOn w:val="Normalny"/>
    <w:qFormat/>
    <w:pPr>
      <w:jc w:val="both"/>
    </w:pPr>
    <w:rPr>
      <w:szCs w:val="20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/>
      <w:color w:val="00000A"/>
      <w:sz w:val="24"/>
      <w:lang w:eastAsia="ar-SA"/>
    </w:rPr>
  </w:style>
  <w:style w:type="paragraph" w:customStyle="1" w:styleId="pkt1">
    <w:name w:val="pkt1"/>
    <w:basedOn w:val="Normalny"/>
    <w:qFormat/>
    <w:pPr>
      <w:spacing w:before="60" w:after="60"/>
      <w:ind w:left="850" w:hanging="425"/>
      <w:jc w:val="both"/>
    </w:pPr>
    <w:rPr>
      <w:szCs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customStyle="1" w:styleId="Wojtek">
    <w:name w:val="Wojtek"/>
    <w:basedOn w:val="Normalny"/>
    <w:qFormat/>
    <w:rPr>
      <w:rFonts w:ascii="Arial" w:hAnsi="Arial"/>
      <w:szCs w:val="20"/>
    </w:rPr>
  </w:style>
  <w:style w:type="paragraph" w:customStyle="1" w:styleId="Mario">
    <w:name w:val="Mario"/>
    <w:basedOn w:val="Normalny"/>
    <w:qFormat/>
    <w:pPr>
      <w:spacing w:line="360" w:lineRule="auto"/>
      <w:jc w:val="both"/>
    </w:pPr>
    <w:rPr>
      <w:rFonts w:ascii="Arial" w:hAnsi="Arial"/>
      <w:szCs w:val="20"/>
    </w:rPr>
  </w:style>
  <w:style w:type="paragraph" w:customStyle="1" w:styleId="WW-Zwykytekst">
    <w:name w:val="WW-Zwykły tekst"/>
    <w:basedOn w:val="Normalny"/>
    <w:qFormat/>
    <w:rPr>
      <w:rFonts w:ascii="Courier New" w:hAnsi="Courier New"/>
      <w:szCs w:val="20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/>
      <w:szCs w:val="20"/>
    </w:rPr>
  </w:style>
  <w:style w:type="paragraph" w:customStyle="1" w:styleId="WW-Zawartotabeli">
    <w:name w:val="WW-Zawartość tabeli"/>
    <w:basedOn w:val="Tekstpodstawowy"/>
    <w:qFormat/>
    <w:pPr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qFormat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qFormat/>
    <w:pPr>
      <w:suppressLineNumbers/>
    </w:pPr>
    <w:rPr>
      <w:rFonts w:eastAsia="Lucida Sans Unicode"/>
      <w:szCs w:val="20"/>
    </w:rPr>
  </w:style>
  <w:style w:type="paragraph" w:customStyle="1" w:styleId="FR2">
    <w:name w:val="FR2"/>
    <w:qFormat/>
    <w:pPr>
      <w:widowControl w:val="0"/>
      <w:suppressAutoHyphens/>
      <w:overflowPunct w:val="0"/>
      <w:ind w:left="2640"/>
    </w:pPr>
    <w:rPr>
      <w:rFonts w:eastAsia="Arial"/>
      <w:b/>
      <w:color w:val="00000A"/>
      <w:sz w:val="32"/>
      <w:lang w:eastAsia="ar-SA"/>
    </w:rPr>
  </w:style>
  <w:style w:type="paragraph" w:customStyle="1" w:styleId="Style1">
    <w:name w:val="Style1"/>
    <w:basedOn w:val="Normalny"/>
    <w:qFormat/>
    <w:pPr>
      <w:tabs>
        <w:tab w:val="left" w:pos="720"/>
      </w:tabs>
      <w:ind w:left="720" w:hanging="360"/>
    </w:pPr>
    <w:rPr>
      <w:szCs w:val="20"/>
    </w:rPr>
  </w:style>
  <w:style w:type="paragraph" w:customStyle="1" w:styleId="1">
    <w:name w:val="1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H5A">
    <w:name w:val="H5 A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Zwykytekst1">
    <w:name w:val="Zwykły tekst1"/>
    <w:basedOn w:val="Normalny"/>
    <w:qFormat/>
    <w:pPr>
      <w:widowControl/>
      <w:suppressAutoHyphens w:val="0"/>
    </w:pPr>
    <w:rPr>
      <w:rFonts w:ascii="Courier New" w:hAnsi="Courier New"/>
      <w:sz w:val="20"/>
      <w:szCs w:val="20"/>
    </w:rPr>
  </w:style>
  <w:style w:type="paragraph" w:customStyle="1" w:styleId="Tekstkomentarza2">
    <w:name w:val="Tekst komentarza2"/>
    <w:basedOn w:val="Normalny"/>
    <w:qFormat/>
    <w:rPr>
      <w:sz w:val="20"/>
      <w:szCs w:val="20"/>
    </w:rPr>
  </w:style>
  <w:style w:type="paragraph" w:customStyle="1" w:styleId="ww-tekstpodstawowy20">
    <w:name w:val="ww-tekstpodstawowy2"/>
    <w:basedOn w:val="Normalny"/>
    <w:qFormat/>
    <w:pPr>
      <w:widowControl/>
      <w:suppressAutoHyphens w:val="0"/>
      <w:spacing w:before="100" w:after="100"/>
    </w:p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Style38">
    <w:name w:val="Style38"/>
    <w:basedOn w:val="Normalny"/>
    <w:qFormat/>
    <w:pPr>
      <w:spacing w:line="256" w:lineRule="exact"/>
      <w:ind w:firstLine="706"/>
    </w:pPr>
    <w:rPr>
      <w:rFonts w:eastAsia="Batang"/>
      <w:kern w:val="2"/>
    </w:rPr>
  </w:style>
  <w:style w:type="paragraph" w:customStyle="1" w:styleId="Normalny1">
    <w:name w:val="Normalny1"/>
    <w:qFormat/>
    <w:pPr>
      <w:widowControl w:val="0"/>
      <w:suppressAutoHyphens/>
      <w:overflowPunct w:val="0"/>
      <w:spacing w:line="240" w:lineRule="atLeast"/>
    </w:pPr>
    <w:rPr>
      <w:rFonts w:eastAsia="Arial"/>
      <w:color w:val="00000A"/>
      <w:kern w:val="2"/>
      <w:sz w:val="24"/>
      <w:szCs w:val="24"/>
      <w:lang w:eastAsia="ar-SA"/>
    </w:rPr>
  </w:style>
  <w:style w:type="paragraph" w:customStyle="1" w:styleId="Nagwek21">
    <w:name w:val="Nagłówek2"/>
    <w:basedOn w:val="Normalny"/>
    <w:qFormat/>
    <w:pPr>
      <w:keepNext/>
      <w:widowControl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widowControl/>
      <w:suppressLineNumbers/>
      <w:spacing w:before="120" w:after="120"/>
    </w:pPr>
    <w:rPr>
      <w:rFonts w:cs="Tahoma"/>
      <w:i/>
      <w:iCs/>
    </w:rPr>
  </w:style>
  <w:style w:type="paragraph" w:customStyle="1" w:styleId="Tekstpodstawowy33">
    <w:name w:val="Tekst podstawowy 33"/>
    <w:basedOn w:val="Normalny"/>
    <w:qFormat/>
    <w:pPr>
      <w:widowControl/>
      <w:jc w:val="both"/>
    </w:pPr>
    <w:rPr>
      <w:rFonts w:ascii="Arial" w:hAnsi="Arial"/>
      <w:szCs w:val="20"/>
    </w:rPr>
  </w:style>
  <w:style w:type="paragraph" w:customStyle="1" w:styleId="Tekstpodstawowywcity33">
    <w:name w:val="Tekst podstawowy wcięty 33"/>
    <w:basedOn w:val="Normalny"/>
    <w:qFormat/>
    <w:pPr>
      <w:widowControl/>
      <w:spacing w:line="360" w:lineRule="auto"/>
      <w:ind w:firstLine="709"/>
      <w:jc w:val="both"/>
    </w:pPr>
    <w:rPr>
      <w:b/>
      <w:szCs w:val="20"/>
    </w:rPr>
  </w:style>
  <w:style w:type="paragraph" w:customStyle="1" w:styleId="CommentText">
    <w:name w:val="Comment Text"/>
    <w:basedOn w:val="Normalny"/>
    <w:qFormat/>
    <w:pPr>
      <w:widowControl/>
    </w:pPr>
    <w:rPr>
      <w:sz w:val="20"/>
      <w:szCs w:val="20"/>
    </w:rPr>
  </w:style>
  <w:style w:type="paragraph" w:customStyle="1" w:styleId="CommentSubject">
    <w:name w:val="Comment Subject"/>
    <w:basedOn w:val="CommentText"/>
    <w:qFormat/>
    <w:rPr>
      <w:b/>
      <w:bCs/>
    </w:rPr>
  </w:style>
  <w:style w:type="paragraph" w:customStyle="1" w:styleId="Tekstdymka1">
    <w:name w:val="Tekst dymka1"/>
    <w:basedOn w:val="Normalny"/>
    <w:qFormat/>
    <w:pPr>
      <w:widowControl/>
    </w:pPr>
    <w:rPr>
      <w:rFonts w:ascii="Tahoma" w:hAnsi="Tahoma" w:cs="Courier New"/>
      <w:sz w:val="16"/>
      <w:szCs w:val="16"/>
    </w:rPr>
  </w:style>
  <w:style w:type="paragraph" w:customStyle="1" w:styleId="BMKHeading1">
    <w:name w:val="BMK Heading 1"/>
    <w:basedOn w:val="BMKBodyText"/>
    <w:qFormat/>
    <w:pPr>
      <w:tabs>
        <w:tab w:val="left" w:pos="360"/>
      </w:tabs>
      <w:ind w:left="360" w:hanging="360"/>
      <w:jc w:val="center"/>
    </w:pPr>
    <w:rPr>
      <w:rFonts w:cs="Times New Roman"/>
      <w:b/>
      <w:caps/>
      <w:szCs w:val="22"/>
    </w:rPr>
  </w:style>
  <w:style w:type="paragraph" w:customStyle="1" w:styleId="BMKHeading2">
    <w:name w:val="BMK Heading 2"/>
    <w:basedOn w:val="BMKHeading1"/>
    <w:qFormat/>
    <w:pPr>
      <w:jc w:val="both"/>
    </w:pPr>
    <w:rPr>
      <w:b w:val="0"/>
      <w:bCs/>
      <w:caps w:val="0"/>
    </w:rPr>
  </w:style>
  <w:style w:type="paragraph" w:customStyle="1" w:styleId="BMKHeading3">
    <w:name w:val="BMK Heading 3"/>
    <w:basedOn w:val="BMKHeading2"/>
    <w:qFormat/>
    <w:pPr>
      <w:tabs>
        <w:tab w:val="left" w:pos="1065"/>
        <w:tab w:val="left" w:pos="3585"/>
      </w:tabs>
      <w:ind w:left="705" w:hanging="705"/>
    </w:pPr>
    <w:rPr>
      <w:b/>
      <w:bCs w:val="0"/>
    </w:rPr>
  </w:style>
  <w:style w:type="paragraph" w:customStyle="1" w:styleId="BMKHeading4">
    <w:name w:val="BMK Heading 4"/>
    <w:basedOn w:val="BMKHeading3"/>
    <w:qFormat/>
    <w:pPr>
      <w:tabs>
        <w:tab w:val="left" w:pos="1410"/>
        <w:tab w:val="left" w:pos="4305"/>
      </w:tabs>
    </w:pPr>
  </w:style>
  <w:style w:type="paragraph" w:customStyle="1" w:styleId="BMKHeading5">
    <w:name w:val="BMK Heading 5"/>
    <w:basedOn w:val="BMKHeading4"/>
    <w:qFormat/>
    <w:pPr>
      <w:tabs>
        <w:tab w:val="left" w:pos="5025"/>
      </w:tabs>
    </w:pPr>
    <w:rPr>
      <w:b w:val="0"/>
    </w:rPr>
  </w:style>
  <w:style w:type="paragraph" w:customStyle="1" w:styleId="BMKHeading6">
    <w:name w:val="BMK Heading 6"/>
    <w:basedOn w:val="BMKHeading5"/>
    <w:qFormat/>
    <w:pPr>
      <w:tabs>
        <w:tab w:val="left" w:pos="5745"/>
      </w:tabs>
    </w:pPr>
  </w:style>
  <w:style w:type="paragraph" w:customStyle="1" w:styleId="BMKHeading7">
    <w:name w:val="BMK Heading 7"/>
    <w:basedOn w:val="BMKHeading6"/>
    <w:qFormat/>
    <w:pPr>
      <w:tabs>
        <w:tab w:val="left" w:pos="6465"/>
      </w:tabs>
    </w:pPr>
  </w:style>
  <w:style w:type="paragraph" w:customStyle="1" w:styleId="ZZSecurity">
    <w:name w:val="ZZ Security"/>
    <w:basedOn w:val="Nagwek"/>
    <w:uiPriority w:val="99"/>
    <w:qFormat/>
    <w:pPr>
      <w:widowControl/>
      <w:tabs>
        <w:tab w:val="center" w:pos="4820"/>
        <w:tab w:val="right" w:pos="10065"/>
      </w:tabs>
      <w:spacing w:before="120" w:after="120"/>
    </w:pPr>
    <w:rPr>
      <w:rFonts w:ascii="Book Antiqua" w:hAnsi="Book Antiqua"/>
      <w:b/>
      <w:sz w:val="16"/>
      <w:szCs w:val="20"/>
      <w:lang w:val="en-US"/>
    </w:rPr>
  </w:style>
  <w:style w:type="paragraph" w:customStyle="1" w:styleId="xl63">
    <w:name w:val="xl63"/>
    <w:basedOn w:val="Normalny"/>
    <w:uiPriority w:val="99"/>
    <w:qFormat/>
    <w:pPr>
      <w:widowControl/>
      <w:spacing w:before="100" w:after="100"/>
    </w:pPr>
    <w:rPr>
      <w:rFonts w:ascii="Calibri" w:hAnsi="Calibri"/>
      <w:sz w:val="18"/>
      <w:szCs w:val="18"/>
    </w:rPr>
  </w:style>
  <w:style w:type="paragraph" w:customStyle="1" w:styleId="xl64">
    <w:name w:val="xl6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65">
    <w:name w:val="xl65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8">
    <w:name w:val="xl68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9">
    <w:name w:val="xl69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70">
    <w:name w:val="xl70"/>
    <w:basedOn w:val="Normalny"/>
    <w:qFormat/>
    <w:pPr>
      <w:widowControl/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1">
    <w:name w:val="xl71"/>
    <w:basedOn w:val="Normalny"/>
    <w:qFormat/>
    <w:pPr>
      <w:widowControl/>
      <w:pBdr>
        <w:left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2">
    <w:name w:val="xl72"/>
    <w:basedOn w:val="Normalny"/>
    <w:qFormat/>
    <w:pPr>
      <w:widowControl/>
      <w:pBdr>
        <w:top w:val="single" w:sz="8" w:space="0" w:color="000001"/>
        <w:left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3">
    <w:name w:val="xl7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4">
    <w:name w:val="xl74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5">
    <w:name w:val="xl75"/>
    <w:basedOn w:val="Normalny"/>
    <w:qFormat/>
    <w:pPr>
      <w:widowControl/>
      <w:pBdr>
        <w:top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6">
    <w:name w:val="xl7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7">
    <w:name w:val="xl77"/>
    <w:basedOn w:val="Normalny"/>
    <w:qFormat/>
    <w:pPr>
      <w:widowControl/>
      <w:pBdr>
        <w:top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qFormat/>
    <w:pPr>
      <w:widowControl/>
      <w:pBdr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9">
    <w:name w:val="xl79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0">
    <w:name w:val="xl80"/>
    <w:basedOn w:val="Normalny"/>
    <w:qFormat/>
    <w:pPr>
      <w:widowControl/>
      <w:pBdr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ny"/>
    <w:qFormat/>
    <w:pPr>
      <w:widowControl/>
      <w:pBdr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2">
    <w:name w:val="xl82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3">
    <w:name w:val="xl83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qFormat/>
    <w:pPr>
      <w:widowControl/>
      <w:pBdr>
        <w:lef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Normalny"/>
    <w:qFormat/>
    <w:pPr>
      <w:widowControl/>
      <w:pBdr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6">
    <w:name w:val="xl86"/>
    <w:basedOn w:val="Normalny"/>
    <w:qFormat/>
    <w:pPr>
      <w:widowControl/>
      <w:pBdr>
        <w:top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7">
    <w:name w:val="xl87"/>
    <w:basedOn w:val="Normalny"/>
    <w:qFormat/>
    <w:pPr>
      <w:widowControl/>
      <w:pBdr>
        <w:top w:val="single" w:sz="4" w:space="0" w:color="000001"/>
        <w:bottom w:val="single" w:sz="8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8">
    <w:name w:val="xl88"/>
    <w:basedOn w:val="Normalny"/>
    <w:qFormat/>
    <w:pPr>
      <w:widowControl/>
      <w:pBdr>
        <w:top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9">
    <w:name w:val="xl89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0">
    <w:name w:val="xl90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ny"/>
    <w:qFormat/>
    <w:pPr>
      <w:widowControl/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2">
    <w:name w:val="xl9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3">
    <w:name w:val="xl9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6">
    <w:name w:val="xl9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7">
    <w:name w:val="xl97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9">
    <w:name w:val="xl99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0">
    <w:name w:val="xl100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01">
    <w:name w:val="xl101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02">
    <w:name w:val="xl102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3">
    <w:name w:val="xl10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4">
    <w:name w:val="xl10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5">
    <w:name w:val="xl105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6">
    <w:name w:val="xl106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8" w:space="0" w:color="000001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7">
    <w:name w:val="xl107"/>
    <w:basedOn w:val="Normalny"/>
    <w:qFormat/>
    <w:pPr>
      <w:widowControl/>
      <w:pBdr>
        <w:top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8">
    <w:name w:val="xl108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9">
    <w:name w:val="xl109"/>
    <w:basedOn w:val="Normalny"/>
    <w:qFormat/>
    <w:pPr>
      <w:widowControl/>
      <w:pBdr>
        <w:left w:val="single" w:sz="8" w:space="0" w:color="000001"/>
        <w:bottom w:val="single" w:sz="8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0">
    <w:name w:val="xl110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1">
    <w:name w:val="xl11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2">
    <w:name w:val="xl11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3">
    <w:name w:val="xl113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4">
    <w:name w:val="xl114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ny"/>
    <w:qFormat/>
    <w:pPr>
      <w:widowControl/>
      <w:pBdr>
        <w:top w:val="single" w:sz="4" w:space="0" w:color="000001"/>
        <w:left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6">
    <w:name w:val="xl116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7">
    <w:name w:val="xl117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8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8">
    <w:name w:val="xl118"/>
    <w:basedOn w:val="Normalny"/>
    <w:qFormat/>
    <w:pPr>
      <w:widowControl/>
      <w:pBdr>
        <w:top w:val="single" w:sz="8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19">
    <w:name w:val="xl119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20">
    <w:name w:val="xl120"/>
    <w:basedOn w:val="Normalny"/>
    <w:qFormat/>
    <w:pPr>
      <w:widowControl/>
      <w:pBdr>
        <w:top w:val="single" w:sz="4" w:space="0" w:color="000001"/>
        <w:left w:val="single" w:sz="8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21">
    <w:name w:val="xl12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2">
    <w:name w:val="xl12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3">
    <w:name w:val="xl12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4">
    <w:name w:val="xl12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5">
    <w:name w:val="xl125"/>
    <w:basedOn w:val="Normalny"/>
    <w:qFormat/>
    <w:pPr>
      <w:widowControl/>
      <w:pBdr>
        <w:top w:val="single" w:sz="8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6">
    <w:name w:val="xl126"/>
    <w:basedOn w:val="Normalny"/>
    <w:qFormat/>
    <w:pPr>
      <w:widowControl/>
      <w:pBdr>
        <w:top w:val="single" w:sz="8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7">
    <w:name w:val="xl127"/>
    <w:basedOn w:val="Normalny"/>
    <w:qFormat/>
    <w:pPr>
      <w:widowControl/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8">
    <w:name w:val="xl128"/>
    <w:basedOn w:val="Normalny"/>
    <w:qFormat/>
    <w:pPr>
      <w:widowControl/>
      <w:pBdr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9">
    <w:name w:val="xl129"/>
    <w:basedOn w:val="Normalny"/>
    <w:qFormat/>
    <w:pPr>
      <w:widowControl/>
      <w:pBdr>
        <w:bottom w:val="single" w:sz="8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0">
    <w:name w:val="xl130"/>
    <w:basedOn w:val="Normalny"/>
    <w:qFormat/>
    <w:pPr>
      <w:widowControl/>
      <w:pBdr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1">
    <w:name w:val="xl131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2">
    <w:name w:val="xl13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3">
    <w:name w:val="xl13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5">
    <w:name w:val="xl135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6">
    <w:name w:val="xl13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7">
    <w:name w:val="xl137"/>
    <w:basedOn w:val="Normalny"/>
    <w:qFormat/>
    <w:pPr>
      <w:widowControl/>
      <w:pBdr>
        <w:top w:val="single" w:sz="8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8">
    <w:name w:val="xl138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9">
    <w:name w:val="xl139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0">
    <w:name w:val="xl140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1">
    <w:name w:val="xl141"/>
    <w:basedOn w:val="Normalny"/>
    <w:qFormat/>
    <w:pPr>
      <w:widowControl/>
      <w:pBdr>
        <w:top w:val="single" w:sz="4" w:space="0" w:color="000001"/>
        <w:left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2">
    <w:name w:val="xl142"/>
    <w:basedOn w:val="Normalny"/>
    <w:qFormat/>
    <w:pPr>
      <w:widowControl/>
      <w:pBdr>
        <w:top w:val="single" w:sz="8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3">
    <w:name w:val="xl143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44">
    <w:name w:val="xl144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pacing w:before="100" w:after="100"/>
      <w:jc w:val="center"/>
    </w:pPr>
  </w:style>
  <w:style w:type="paragraph" w:customStyle="1" w:styleId="xl145">
    <w:name w:val="xl145"/>
    <w:basedOn w:val="Normalny"/>
    <w:qFormat/>
    <w:pPr>
      <w:widowControl/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6">
    <w:name w:val="xl146"/>
    <w:basedOn w:val="Normalny"/>
    <w:qFormat/>
    <w:pPr>
      <w:widowControl/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Zawartoramki">
    <w:name w:val="Zawartość ramki"/>
    <w:basedOn w:val="Tekstpodstawowy"/>
    <w:qFormat/>
    <w:pPr>
      <w:widowControl/>
      <w:spacing w:after="0"/>
      <w:jc w:val="both"/>
    </w:pPr>
    <w:rPr>
      <w:rFonts w:ascii="Arial" w:hAnsi="Arial"/>
      <w:sz w:val="22"/>
      <w:szCs w:val="20"/>
    </w:rPr>
  </w:style>
  <w:style w:type="paragraph" w:customStyle="1" w:styleId="Tekstkomentarza1">
    <w:name w:val="Tekst komentarza1"/>
    <w:basedOn w:val="Normalny"/>
    <w:qFormat/>
    <w:pPr>
      <w:widowControl/>
    </w:pPr>
    <w:rPr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autoRedefine/>
    <w:qFormat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lang w:eastAsia="pl-PL"/>
    </w:rPr>
  </w:style>
  <w:style w:type="paragraph" w:customStyle="1" w:styleId="ListParagraph1">
    <w:name w:val="List Paragraph1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qFormat/>
    <w:pPr>
      <w:overflowPunct w:val="0"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Akapitzlist4">
    <w:name w:val="Akapit z listą4"/>
    <w:basedOn w:val="Normalny"/>
    <w:qFormat/>
    <w:pPr>
      <w:ind w:left="708"/>
    </w:pPr>
  </w:style>
  <w:style w:type="numbering" w:styleId="111111">
    <w:name w:val="Outline List 2"/>
    <w:qFormat/>
  </w:style>
  <w:style w:type="numbering" w:customStyle="1" w:styleId="Bezlisty1">
    <w:name w:val="Bez listy1"/>
    <w:qFormat/>
  </w:style>
  <w:style w:type="numbering" w:customStyle="1" w:styleId="Bezlisty11">
    <w:name w:val="Bez listy11"/>
    <w:qFormat/>
  </w:style>
  <w:style w:type="numbering" w:customStyle="1" w:styleId="1111111">
    <w:name w:val="1 / 1.1 / 1.1.11"/>
    <w:qFormat/>
  </w:style>
  <w:style w:type="numbering" w:customStyle="1" w:styleId="Bezlisty111">
    <w:name w:val="Bez listy111"/>
    <w:qFormat/>
  </w:style>
  <w:style w:type="numbering" w:customStyle="1" w:styleId="Bezlisty2">
    <w:name w:val="Bez listy2"/>
    <w:qFormat/>
  </w:style>
  <w:style w:type="numbering" w:customStyle="1" w:styleId="Bezlisty3">
    <w:name w:val="Bez listy3"/>
    <w:qFormat/>
  </w:style>
  <w:style w:type="numbering" w:customStyle="1" w:styleId="Bezlisty1111">
    <w:name w:val="Bez listy1111"/>
    <w:qFormat/>
  </w:style>
  <w:style w:type="numbering" w:customStyle="1" w:styleId="11111111">
    <w:name w:val="1 / 1.1 / 1.1.111"/>
    <w:qFormat/>
  </w:style>
  <w:style w:type="numbering" w:customStyle="1" w:styleId="Bezlisty11111">
    <w:name w:val="Bez listy11111"/>
    <w:qFormat/>
  </w:style>
  <w:style w:type="numbering" w:customStyle="1" w:styleId="Bezlisty21">
    <w:name w:val="Bez listy21"/>
    <w:qFormat/>
  </w:style>
  <w:style w:type="numbering" w:customStyle="1" w:styleId="1111112">
    <w:name w:val="1 / 1.1 / 1.1.12"/>
    <w:qFormat/>
  </w:style>
  <w:style w:type="numbering" w:customStyle="1" w:styleId="11111121">
    <w:name w:val="1 / 1.1 / 1.1.121"/>
    <w:qFormat/>
  </w:style>
  <w:style w:type="numbering" w:customStyle="1" w:styleId="Bezlisty4">
    <w:name w:val="Bez listy4"/>
    <w:qFormat/>
  </w:style>
  <w:style w:type="numbering" w:customStyle="1" w:styleId="Bezlisty5">
    <w:name w:val="Bez listy5"/>
    <w:qFormat/>
  </w:style>
  <w:style w:type="numbering" w:customStyle="1" w:styleId="11111112">
    <w:name w:val="1 / 1.1 / 1.1.112"/>
    <w:qFormat/>
    <w:pPr>
      <w:numPr>
        <w:numId w:val="6"/>
      </w:numPr>
    </w:pPr>
  </w:style>
  <w:style w:type="numbering" w:customStyle="1" w:styleId="1111113">
    <w:name w:val="1 / 1.1 / 1.1.13"/>
    <w:qFormat/>
  </w:style>
  <w:style w:type="numbering" w:customStyle="1" w:styleId="111111211">
    <w:name w:val="1 / 1.1 / 1.1.1211"/>
    <w:qFormat/>
  </w:style>
  <w:style w:type="paragraph" w:customStyle="1" w:styleId="Akapitzlist6">
    <w:name w:val="Akapit z listą6"/>
    <w:aliases w:val="L1,Numerowanie"/>
    <w:basedOn w:val="Normalny"/>
    <w:link w:val="ListParagraphChar"/>
    <w:qFormat/>
    <w:pPr>
      <w:overflowPunct/>
      <w:ind w:left="708"/>
    </w:pPr>
    <w:rPr>
      <w:color w:val="auto"/>
      <w:szCs w:val="20"/>
    </w:rPr>
  </w:style>
  <w:style w:type="character" w:customStyle="1" w:styleId="TekstkomentarzaZnak4">
    <w:name w:val="Tekst komentarza Znak4"/>
    <w:link w:val="Tekstkomentarza"/>
    <w:locked/>
    <w:rPr>
      <w:color w:val="00000A"/>
      <w:lang w:val="pl-PL" w:eastAsia="ar-SA" w:bidi="ar-SA"/>
    </w:rPr>
  </w:style>
  <w:style w:type="character" w:customStyle="1" w:styleId="ListParagraphChar">
    <w:name w:val="List Paragraph Char"/>
    <w:aliases w:val="L1 Char,Numerowanie Char"/>
    <w:link w:val="Akapitzlist6"/>
    <w:locked/>
    <w:rPr>
      <w:sz w:val="24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paragraph" w:styleId="Lista2">
    <w:name w:val="List 2"/>
    <w:basedOn w:val="Normalny"/>
    <w:uiPriority w:val="99"/>
    <w:unhideWhenUsed/>
    <w:pPr>
      <w:overflowPunct/>
      <w:ind w:left="566" w:hanging="283"/>
      <w:contextualSpacing/>
    </w:pPr>
    <w:rPr>
      <w:color w:val="auto"/>
      <w:szCs w:val="20"/>
    </w:rPr>
  </w:style>
  <w:style w:type="character" w:customStyle="1" w:styleId="Tekstpodstawowy2Znak1">
    <w:name w:val="Tekst podstawowy 2 Znak1"/>
    <w:aliases w:val=" Znak Znak,Znak Znak2"/>
    <w:link w:val="Tekstpodstawowy2"/>
    <w:uiPriority w:val="99"/>
    <w:rPr>
      <w:color w:val="00000A"/>
      <w:lang w:eastAsia="ar-SA"/>
    </w:rPr>
  </w:style>
  <w:style w:type="table" w:styleId="Tabela-Siatka">
    <w:name w:val="Table Grid"/>
    <w:basedOn w:val="Standardowy"/>
    <w:uiPriority w:val="3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unkt">
    <w:name w:val="Podpunkt"/>
    <w:basedOn w:val="Normalny"/>
    <w:pPr>
      <w:widowControl/>
      <w:overflowPunct/>
      <w:autoSpaceDN w:val="0"/>
      <w:spacing w:after="160"/>
      <w:jc w:val="both"/>
      <w:textAlignment w:val="baseline"/>
    </w:pPr>
    <w:rPr>
      <w:rFonts w:ascii="Tahoma" w:hAnsi="Tahoma"/>
      <w:color w:val="auto"/>
      <w:sz w:val="20"/>
      <w:lang w:eastAsia="pl-PL"/>
    </w:rPr>
  </w:style>
  <w:style w:type="paragraph" w:styleId="Lista-kontynuacja2">
    <w:name w:val="List Continue 2"/>
    <w:basedOn w:val="Normalny"/>
    <w:pPr>
      <w:widowControl/>
      <w:suppressAutoHyphens w:val="0"/>
      <w:overflowPunct/>
      <w:spacing w:before="90" w:after="120" w:line="380" w:lineRule="atLeast"/>
      <w:jc w:val="both"/>
    </w:pPr>
    <w:rPr>
      <w:rFonts w:ascii="Calibri" w:hAnsi="Calibri"/>
      <w:color w:val="auto"/>
      <w:w w:val="89"/>
      <w:sz w:val="25"/>
      <w:szCs w:val="40"/>
      <w:lang w:eastAsia="pl-PL"/>
    </w:rPr>
  </w:style>
  <w:style w:type="numbering" w:customStyle="1" w:styleId="Styl2">
    <w:name w:val="Styl2"/>
    <w:uiPriority w:val="99"/>
    <w:pPr>
      <w:numPr>
        <w:numId w:val="12"/>
      </w:numPr>
    </w:pPr>
  </w:style>
  <w:style w:type="numbering" w:customStyle="1" w:styleId="Bezlisty6">
    <w:name w:val="Bez listy6"/>
    <w:next w:val="Bezlisty"/>
    <w:uiPriority w:val="99"/>
    <w:semiHidden/>
    <w:unhideWhenUsed/>
  </w:style>
  <w:style w:type="numbering" w:customStyle="1" w:styleId="Styl21">
    <w:name w:val="Styl21"/>
    <w:uiPriority w:val="99"/>
  </w:style>
  <w:style w:type="character" w:customStyle="1" w:styleId="CharacterStyle1">
    <w:name w:val="Character Style 1"/>
    <w:uiPriority w:val="99"/>
    <w:rPr>
      <w:rFonts w:ascii="Arial" w:hAnsi="Arial" w:cs="Arial"/>
      <w:sz w:val="18"/>
      <w:szCs w:val="18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  <w:lang w:val="en-US"/>
    </w:rPr>
  </w:style>
  <w:style w:type="numbering" w:customStyle="1" w:styleId="Bezlisty12">
    <w:name w:val="Bez listy12"/>
    <w:next w:val="Bezlisty"/>
    <w:uiPriority w:val="99"/>
    <w:semiHidden/>
    <w:unhideWhenUsed/>
  </w:style>
  <w:style w:type="character" w:customStyle="1" w:styleId="Nagwek3Znak1">
    <w:name w:val="Nagłówek 3 Znak1"/>
    <w:aliases w:val="H3 Znak1,H31 Znak1,Map Znak1,H3-Heading 3 Znak1,3 Znak1,l3.3 Znak1,h3 Znak1,l3 Znak1,list 3 Znak1,Naglówek 3 Znak1,Topic Sub Heading Znak1,L3 Znak1,Heading 3. Znak1"/>
    <w:semiHidden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Tekstpodstawowy23">
    <w:name w:val="Tekst podstawowy 23"/>
    <w:basedOn w:val="Normalny"/>
    <w:pPr>
      <w:overflowPunct/>
      <w:autoSpaceDN w:val="0"/>
      <w:spacing w:line="360" w:lineRule="auto"/>
      <w:jc w:val="center"/>
    </w:pPr>
    <w:rPr>
      <w:rFonts w:eastAsia="Lucida Sans Unicode"/>
      <w:b/>
      <w:color w:val="auto"/>
      <w:kern w:val="2"/>
    </w:rPr>
  </w:style>
  <w:style w:type="paragraph" w:customStyle="1" w:styleId="Standardowy2">
    <w:name w:val="Standardowy2"/>
    <w:pPr>
      <w:suppressAutoHyphens/>
      <w:autoSpaceDN w:val="0"/>
    </w:pPr>
    <w:rPr>
      <w:rFonts w:eastAsia="Arial"/>
      <w:kern w:val="2"/>
      <w:sz w:val="24"/>
      <w:lang w:eastAsia="ar-SA"/>
    </w:rPr>
  </w:style>
  <w:style w:type="character" w:customStyle="1" w:styleId="Teksttreci0">
    <w:name w:val="Tekst treści_"/>
    <w:link w:val="Teksttreci"/>
    <w:locked/>
    <w:rPr>
      <w:rFonts w:ascii="Arial" w:eastAsia="Arial" w:hAnsi="Arial" w:cs="Arial"/>
      <w:color w:val="00000A"/>
      <w:kern w:val="2"/>
      <w:sz w:val="22"/>
      <w:szCs w:val="22"/>
      <w:shd w:val="clear" w:color="auto" w:fill="FFFFFF"/>
      <w:lang w:eastAsia="en-US"/>
    </w:rPr>
  </w:style>
  <w:style w:type="paragraph" w:customStyle="1" w:styleId="Style9">
    <w:name w:val="Style9"/>
    <w:basedOn w:val="Normalny"/>
    <w:pPr>
      <w:overflowPunct/>
      <w:autoSpaceDN w:val="0"/>
      <w:jc w:val="both"/>
    </w:pPr>
    <w:rPr>
      <w:rFonts w:eastAsia="Batang" w:cs="Mangal"/>
      <w:color w:val="auto"/>
      <w:kern w:val="2"/>
      <w:lang w:eastAsia="hi-IN" w:bidi="hi-IN"/>
    </w:rPr>
  </w:style>
  <w:style w:type="paragraph" w:customStyle="1" w:styleId="Teksttreci1">
    <w:name w:val="Tekst treści1"/>
    <w:basedOn w:val="Normalny"/>
    <w:pPr>
      <w:widowControl/>
      <w:shd w:val="clear" w:color="auto" w:fill="FFFFFF"/>
      <w:suppressAutoHyphens w:val="0"/>
      <w:overflowPunct/>
      <w:autoSpaceDN w:val="0"/>
      <w:spacing w:before="240" w:after="60" w:line="322" w:lineRule="exact"/>
      <w:ind w:hanging="1080"/>
      <w:jc w:val="both"/>
    </w:pPr>
    <w:rPr>
      <w:rFonts w:eastAsia="Arial Unicode MS"/>
      <w:color w:val="auto"/>
      <w:sz w:val="22"/>
      <w:szCs w:val="22"/>
      <w:lang w:eastAsia="pl-PL"/>
    </w:rPr>
  </w:style>
  <w:style w:type="character" w:customStyle="1" w:styleId="WW8Num56z0">
    <w:name w:val="WW8Num56z0"/>
    <w:rPr>
      <w:strike w:val="0"/>
      <w:dstrike w:val="0"/>
      <w:u w:val="none"/>
      <w:effect w:val="none"/>
    </w:rPr>
  </w:style>
  <w:style w:type="character" w:customStyle="1" w:styleId="luchili">
    <w:name w:val="luc_hili"/>
  </w:style>
  <w:style w:type="character" w:customStyle="1" w:styleId="checktxt">
    <w:name w:val="checktxt"/>
  </w:style>
  <w:style w:type="character" w:customStyle="1" w:styleId="content">
    <w:name w:val="content"/>
    <w:rPr>
      <w:rFonts w:ascii="Times New Roman" w:hAnsi="Times New Roman" w:cs="Times New Roman" w:hint="default"/>
    </w:rPr>
  </w:style>
  <w:style w:type="character" w:customStyle="1" w:styleId="TeksttreciKursywa2">
    <w:name w:val="Tekst treści + Kursywa2"/>
    <w:uiPriority w:val="99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table" w:customStyle="1" w:styleId="Tabela-Siatka1">
    <w:name w:val="Tabela - Siatka1"/>
    <w:basedOn w:val="Standardowy"/>
    <w:next w:val="Tabela-Siatka"/>
    <w:uiPriority w:val="59"/>
    <w:pPr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">
    <w:name w:val="1 / 1.1 / 1.1.1111"/>
    <w:pPr>
      <w:numPr>
        <w:numId w:val="13"/>
      </w:numPr>
    </w:pPr>
  </w:style>
  <w:style w:type="numbering" w:customStyle="1" w:styleId="1111114">
    <w:name w:val="1 / 1.1 / 1.1.14"/>
    <w:basedOn w:val="Bezlisty"/>
    <w:next w:val="111111"/>
    <w:semiHidden/>
    <w:unhideWhenUsed/>
    <w:pPr>
      <w:numPr>
        <w:numId w:val="14"/>
      </w:numPr>
    </w:pPr>
  </w:style>
  <w:style w:type="paragraph" w:customStyle="1" w:styleId="Punkt0">
    <w:name w:val="Punkt"/>
    <w:basedOn w:val="Tekstpodstawowy"/>
    <w:pPr>
      <w:widowControl/>
      <w:overflowPunct/>
      <w:autoSpaceDN w:val="0"/>
      <w:spacing w:after="160"/>
      <w:jc w:val="both"/>
      <w:textAlignment w:val="baseline"/>
    </w:pPr>
    <w:rPr>
      <w:rFonts w:ascii="Tahoma" w:hAnsi="Tahoma"/>
      <w:color w:val="auto"/>
      <w:sz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</w:style>
  <w:style w:type="numbering" w:customStyle="1" w:styleId="11111113">
    <w:name w:val="1 / 1.1 / 1.1.113"/>
    <w:basedOn w:val="Bezlisty"/>
    <w:next w:val="111111"/>
    <w:pPr>
      <w:numPr>
        <w:numId w:val="23"/>
      </w:numPr>
    </w:pPr>
  </w:style>
  <w:style w:type="table" w:customStyle="1" w:styleId="Tabela-Siatka2">
    <w:name w:val="Tabela - Siatka2"/>
    <w:basedOn w:val="Standardowy"/>
    <w:next w:val="Tabela-Siatka"/>
    <w:uiPriority w:val="59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1">
    <w:name w:val="1 / 1.1 / 1.1.11111"/>
    <w:basedOn w:val="Bezlisty"/>
    <w:next w:val="111111"/>
    <w:pPr>
      <w:numPr>
        <w:numId w:val="16"/>
      </w:numPr>
    </w:pPr>
  </w:style>
  <w:style w:type="numbering" w:customStyle="1" w:styleId="Bezlisty1112">
    <w:name w:val="Bez listy1112"/>
    <w:next w:val="Bezlisty"/>
    <w:uiPriority w:val="99"/>
    <w:semiHidden/>
    <w:unhideWhenUsed/>
  </w:style>
  <w:style w:type="numbering" w:customStyle="1" w:styleId="11111111111">
    <w:name w:val="1 / 1.1 / 1.1.111111"/>
    <w:basedOn w:val="Bezlisty"/>
    <w:next w:val="111111"/>
    <w:pPr>
      <w:numPr>
        <w:numId w:val="15"/>
      </w:numPr>
    </w:pPr>
  </w:style>
  <w:style w:type="character" w:customStyle="1" w:styleId="Teksttreci14Odstpy0pt">
    <w:name w:val="Tekst treści (14) + Odstępy 0 pt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pl-PL"/>
    </w:rPr>
  </w:style>
  <w:style w:type="character" w:customStyle="1" w:styleId="Teksttreci14">
    <w:name w:val="Tekst treści (14)_"/>
    <w:link w:val="Teksttreci140"/>
    <w:rPr>
      <w:b/>
      <w:bCs/>
      <w:spacing w:val="-10"/>
      <w:sz w:val="29"/>
      <w:szCs w:val="29"/>
      <w:shd w:val="clear" w:color="auto" w:fill="FFFFFF"/>
    </w:rPr>
  </w:style>
  <w:style w:type="character" w:customStyle="1" w:styleId="Nagwek70">
    <w:name w:val="Nagłówek #7_"/>
    <w:link w:val="Nagwek71"/>
    <w:rPr>
      <w:b/>
      <w:bCs/>
      <w:sz w:val="29"/>
      <w:szCs w:val="29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uppressAutoHyphens w:val="0"/>
      <w:overflowPunct/>
      <w:spacing w:line="0" w:lineRule="atLeast"/>
      <w:jc w:val="both"/>
    </w:pPr>
    <w:rPr>
      <w:b/>
      <w:bCs/>
      <w:color w:val="auto"/>
      <w:spacing w:val="-10"/>
      <w:sz w:val="29"/>
      <w:szCs w:val="29"/>
      <w:lang w:val="x-none" w:eastAsia="x-none"/>
    </w:rPr>
  </w:style>
  <w:style w:type="paragraph" w:customStyle="1" w:styleId="Nagwek71">
    <w:name w:val="Nagłówek #7"/>
    <w:basedOn w:val="Normalny"/>
    <w:link w:val="Nagwek70"/>
    <w:pPr>
      <w:shd w:val="clear" w:color="auto" w:fill="FFFFFF"/>
      <w:suppressAutoHyphens w:val="0"/>
      <w:overflowPunct/>
      <w:spacing w:before="480" w:after="240" w:line="0" w:lineRule="atLeast"/>
      <w:ind w:hanging="400"/>
      <w:jc w:val="both"/>
      <w:outlineLvl w:val="6"/>
    </w:pPr>
    <w:rPr>
      <w:b/>
      <w:bCs/>
      <w:color w:val="auto"/>
      <w:sz w:val="29"/>
      <w:szCs w:val="29"/>
      <w:lang w:val="x-none" w:eastAsia="x-none"/>
    </w:rPr>
  </w:style>
  <w:style w:type="character" w:customStyle="1" w:styleId="Teksttreci3">
    <w:name w:val="Tekst treści (3)_"/>
    <w:link w:val="Teksttreci30"/>
    <w:rPr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uppressAutoHyphens w:val="0"/>
      <w:overflowPunct/>
      <w:spacing w:before="240" w:after="240" w:line="0" w:lineRule="atLeast"/>
      <w:ind w:hanging="360"/>
      <w:jc w:val="center"/>
    </w:pPr>
    <w:rPr>
      <w:b/>
      <w:bCs/>
      <w:color w:val="auto"/>
      <w:sz w:val="21"/>
      <w:szCs w:val="21"/>
      <w:lang w:val="x-none" w:eastAsia="x-none"/>
    </w:rPr>
  </w:style>
  <w:style w:type="numbering" w:customStyle="1" w:styleId="Bezlisty22">
    <w:name w:val="Bez listy22"/>
    <w:next w:val="Bezlisty"/>
    <w:uiPriority w:val="99"/>
    <w:semiHidden/>
    <w:unhideWhenUsed/>
  </w:style>
  <w:style w:type="numbering" w:customStyle="1" w:styleId="Bezlisty7">
    <w:name w:val="Bez listy7"/>
    <w:next w:val="Bezlisty"/>
    <w:uiPriority w:val="99"/>
    <w:semiHidden/>
    <w:unhideWhenUsed/>
  </w:style>
  <w:style w:type="numbering" w:customStyle="1" w:styleId="Styl22">
    <w:name w:val="Styl22"/>
    <w:uiPriority w:val="99"/>
    <w:pPr>
      <w:numPr>
        <w:numId w:val="20"/>
      </w:numPr>
    </w:pPr>
  </w:style>
  <w:style w:type="numbering" w:customStyle="1" w:styleId="Bezlisty13">
    <w:name w:val="Bez listy13"/>
    <w:next w:val="Bezlisty"/>
    <w:uiPriority w:val="99"/>
    <w:semiHidden/>
    <w:unhideWhenUsed/>
  </w:style>
  <w:style w:type="numbering" w:customStyle="1" w:styleId="111111112">
    <w:name w:val="1 / 1.1 / 1.1.1112"/>
    <w:pPr>
      <w:numPr>
        <w:numId w:val="8"/>
      </w:numPr>
    </w:pPr>
  </w:style>
  <w:style w:type="numbering" w:customStyle="1" w:styleId="1111115">
    <w:name w:val="1 / 1.1 / 1.1.15"/>
    <w:basedOn w:val="Bezlisty"/>
    <w:next w:val="111111"/>
    <w:semiHidden/>
    <w:unhideWhenUsed/>
    <w:pPr>
      <w:numPr>
        <w:numId w:val="9"/>
      </w:numPr>
    </w:pPr>
  </w:style>
  <w:style w:type="numbering" w:customStyle="1" w:styleId="Bezlisty113">
    <w:name w:val="Bez listy113"/>
    <w:next w:val="Bezlisty"/>
    <w:uiPriority w:val="99"/>
    <w:semiHidden/>
  </w:style>
  <w:style w:type="numbering" w:customStyle="1" w:styleId="11111114">
    <w:name w:val="1 / 1.1 / 1.1.114"/>
    <w:basedOn w:val="Bezlisty"/>
    <w:next w:val="111111"/>
    <w:pPr>
      <w:numPr>
        <w:numId w:val="7"/>
      </w:numPr>
    </w:pPr>
  </w:style>
  <w:style w:type="numbering" w:customStyle="1" w:styleId="1111111112">
    <w:name w:val="1 / 1.1 / 1.1.11112"/>
    <w:basedOn w:val="Bezlisty"/>
    <w:next w:val="111111"/>
    <w:pPr>
      <w:numPr>
        <w:numId w:val="11"/>
      </w:numPr>
    </w:pPr>
  </w:style>
  <w:style w:type="numbering" w:customStyle="1" w:styleId="Bezlisty1113">
    <w:name w:val="Bez listy1113"/>
    <w:next w:val="Bezlisty"/>
    <w:uiPriority w:val="99"/>
    <w:semiHidden/>
    <w:unhideWhenUsed/>
  </w:style>
  <w:style w:type="numbering" w:customStyle="1" w:styleId="11111111112">
    <w:name w:val="1 / 1.1 / 1.1.111112"/>
    <w:basedOn w:val="Bezlisty"/>
    <w:next w:val="111111"/>
    <w:pPr>
      <w:numPr>
        <w:numId w:val="10"/>
      </w:numPr>
    </w:pPr>
  </w:style>
  <w:style w:type="numbering" w:customStyle="1" w:styleId="Bezlisty23">
    <w:name w:val="Bez listy23"/>
    <w:next w:val="Bezlisty"/>
    <w:uiPriority w:val="99"/>
    <w:semiHidden/>
    <w:unhideWhenUsed/>
  </w:style>
  <w:style w:type="numbering" w:customStyle="1" w:styleId="Bezlisty8">
    <w:name w:val="Bez listy8"/>
    <w:next w:val="Bezlisty"/>
    <w:uiPriority w:val="99"/>
    <w:semiHidden/>
  </w:style>
  <w:style w:type="paragraph" w:customStyle="1" w:styleId="Standardowy3">
    <w:name w:val="Standardowy3"/>
    <w:pPr>
      <w:suppressAutoHyphens/>
    </w:pPr>
    <w:rPr>
      <w:sz w:val="24"/>
      <w:lang w:eastAsia="ar-SA"/>
    </w:rPr>
  </w:style>
  <w:style w:type="paragraph" w:customStyle="1" w:styleId="Tekstpodstawowy25">
    <w:name w:val="Tekst podstawowy 25"/>
    <w:basedOn w:val="Normalny"/>
    <w:pPr>
      <w:overflowPunct/>
      <w:spacing w:line="360" w:lineRule="auto"/>
      <w:jc w:val="center"/>
    </w:pPr>
    <w:rPr>
      <w:b/>
      <w:color w:val="auto"/>
      <w:szCs w:val="20"/>
    </w:rPr>
  </w:style>
  <w:style w:type="paragraph" w:customStyle="1" w:styleId="ZnakZnakZnakZnak">
    <w:name w:val="Znak Znak Znak Znak"/>
    <w:basedOn w:val="Normalny"/>
    <w:autoRedefine/>
    <w:pPr>
      <w:widowControl/>
      <w:tabs>
        <w:tab w:val="left" w:pos="709"/>
      </w:tabs>
      <w:suppressAutoHyphens w:val="0"/>
      <w:overflowPunct/>
      <w:spacing w:before="120"/>
      <w:ind w:left="4" w:hanging="4"/>
    </w:pPr>
    <w:rPr>
      <w:rFonts w:ascii="Arial" w:hAnsi="Arial" w:cs="Arial"/>
      <w:color w:val="auto"/>
      <w:lang w:eastAsia="pl-PL"/>
    </w:rPr>
  </w:style>
  <w:style w:type="paragraph" w:customStyle="1" w:styleId="2">
    <w:name w:val="2"/>
    <w:basedOn w:val="Normalny"/>
    <w:autoRedefine/>
    <w:pPr>
      <w:widowControl/>
      <w:tabs>
        <w:tab w:val="left" w:pos="709"/>
      </w:tabs>
      <w:suppressAutoHyphens w:val="0"/>
      <w:overflowPunct/>
      <w:spacing w:before="120"/>
      <w:ind w:left="4" w:hanging="4"/>
    </w:pPr>
    <w:rPr>
      <w:rFonts w:ascii="Arial" w:hAnsi="Arial" w:cs="Arial"/>
      <w:color w:val="auto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pPr>
      <w:widowControl/>
      <w:overflowPunct/>
      <w:spacing w:line="360" w:lineRule="auto"/>
      <w:ind w:left="1276"/>
      <w:jc w:val="both"/>
    </w:pPr>
    <w:rPr>
      <w:color w:val="auto"/>
      <w:szCs w:val="20"/>
    </w:rPr>
  </w:style>
  <w:style w:type="paragraph" w:customStyle="1" w:styleId="Tekstpodstawowywcity23">
    <w:name w:val="Tekst podstawowy wcięty 23"/>
    <w:basedOn w:val="Normalny"/>
    <w:pPr>
      <w:widowControl/>
      <w:overflowPunct/>
      <w:spacing w:line="360" w:lineRule="auto"/>
      <w:ind w:left="993" w:firstLine="283"/>
      <w:jc w:val="both"/>
    </w:pPr>
    <w:rPr>
      <w:color w:val="auto"/>
      <w:szCs w:val="20"/>
    </w:rPr>
  </w:style>
  <w:style w:type="character" w:styleId="Uwydatnienie">
    <w:name w:val="Emphasis"/>
    <w:qFormat/>
    <w:rPr>
      <w:i/>
      <w:iCs/>
    </w:rPr>
  </w:style>
  <w:style w:type="paragraph" w:customStyle="1" w:styleId="Standardowy30">
    <w:name w:val="Standardowy3"/>
    <w:rPr>
      <w:sz w:val="24"/>
    </w:rPr>
  </w:style>
  <w:style w:type="character" w:customStyle="1" w:styleId="WW8Num9z2">
    <w:name w:val="WW8Num9z2"/>
    <w:rPr>
      <w:rFonts w:ascii="Symbol" w:hAnsi="Symbol"/>
      <w:b w:val="0"/>
      <w:i w:val="0"/>
    </w:rPr>
  </w:style>
  <w:style w:type="character" w:customStyle="1" w:styleId="WW8Num9z3">
    <w:name w:val="WW8Num9z3"/>
    <w:rPr>
      <w:b w:val="0"/>
      <w:i w:val="0"/>
    </w:rPr>
  </w:style>
  <w:style w:type="character" w:customStyle="1" w:styleId="WW8Num12z1">
    <w:name w:val="WW8Num12z1"/>
    <w:rPr>
      <w:rFonts w:ascii="Symbol" w:hAnsi="Symbol" w:cs="StarSymbol"/>
      <w:sz w:val="18"/>
      <w:szCs w:val="18"/>
    </w:rPr>
  </w:style>
  <w:style w:type="character" w:customStyle="1" w:styleId="WW8Num35z1">
    <w:name w:val="WW8Num35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31z3">
    <w:name w:val="WW8Num31z3"/>
    <w:rPr>
      <w:b w:val="0"/>
      <w:i w:val="0"/>
    </w:rPr>
  </w:style>
  <w:style w:type="character" w:customStyle="1" w:styleId="WW8Num35z0">
    <w:name w:val="WW8Num35z0"/>
    <w:rPr>
      <w:sz w:val="22"/>
      <w:szCs w:val="22"/>
    </w:rPr>
  </w:style>
  <w:style w:type="character" w:customStyle="1" w:styleId="WW8Num37z7">
    <w:name w:val="WW8Num37z7"/>
    <w:rPr>
      <w:b w:val="0"/>
      <w:i w:val="0"/>
      <w:sz w:val="24"/>
      <w:szCs w:val="24"/>
      <w:u w:val="none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52z0">
    <w:name w:val="WW8Num52z0"/>
    <w:rPr>
      <w:sz w:val="22"/>
      <w:szCs w:val="22"/>
    </w:rPr>
  </w:style>
  <w:style w:type="character" w:customStyle="1" w:styleId="WW8Num62z0">
    <w:name w:val="WW8Num62z0"/>
    <w:rPr>
      <w:b w:val="0"/>
      <w:i w:val="0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7z1">
    <w:name w:val="WW8Num67z1"/>
    <w:rPr>
      <w:rFonts w:ascii="Symbol" w:hAnsi="Symbol" w:cs="StarSymbol"/>
      <w:sz w:val="18"/>
      <w:szCs w:val="18"/>
    </w:rPr>
  </w:style>
  <w:style w:type="character" w:customStyle="1" w:styleId="WW8Num69z0">
    <w:name w:val="WW8Num69z0"/>
    <w:rPr>
      <w:rFonts w:ascii="Times New Roman" w:hAnsi="Times New Roman" w:cs="Times New Roman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3z0">
    <w:name w:val="WW8Num73z0"/>
    <w:rPr>
      <w:sz w:val="22"/>
      <w:szCs w:val="22"/>
    </w:rPr>
  </w:style>
  <w:style w:type="character" w:customStyle="1" w:styleId="WW8Num73z1">
    <w:name w:val="WW8Num73z1"/>
    <w:rPr>
      <w:rFonts w:ascii="Symbol" w:hAnsi="Symbol" w:cs="StarSymbol"/>
      <w:sz w:val="18"/>
      <w:szCs w:val="18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/>
    </w:rPr>
  </w:style>
  <w:style w:type="character" w:customStyle="1" w:styleId="WW8Num76z3">
    <w:name w:val="WW8Num76z3"/>
    <w:rPr>
      <w:rFonts w:ascii="Symbol" w:hAnsi="Symbol"/>
    </w:rPr>
  </w:style>
  <w:style w:type="character" w:customStyle="1" w:styleId="WW8Num77z1">
    <w:name w:val="WW8Num77z1"/>
    <w:rPr>
      <w:b w:val="0"/>
      <w:i w:val="0"/>
    </w:rPr>
  </w:style>
  <w:style w:type="character" w:customStyle="1" w:styleId="WW8Num84z0">
    <w:name w:val="WW8Num84z0"/>
    <w:rPr>
      <w:rFonts w:ascii="Symbol" w:hAnsi="Symbol"/>
      <w:b w:val="0"/>
      <w:i w:val="0"/>
    </w:rPr>
  </w:style>
  <w:style w:type="character" w:customStyle="1" w:styleId="WW8Num85z2">
    <w:name w:val="WW8Num85z2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Pr>
      <w:b w:val="0"/>
      <w:i w:val="0"/>
    </w:rPr>
  </w:style>
  <w:style w:type="character" w:customStyle="1" w:styleId="WW8Num89z0">
    <w:name w:val="WW8Num89z0"/>
    <w:rPr>
      <w:b w:val="0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3z0">
    <w:name w:val="WW8Num93z0"/>
    <w:rPr>
      <w:b w:val="0"/>
      <w:i w:val="0"/>
    </w:rPr>
  </w:style>
  <w:style w:type="character" w:customStyle="1" w:styleId="WW8Num94z0">
    <w:name w:val="WW8Num94z0"/>
    <w:rPr>
      <w:b w:val="0"/>
      <w:i w:val="0"/>
      <w:sz w:val="24"/>
      <w:szCs w:val="24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4z0">
    <w:name w:val="WW8Num104z0"/>
    <w:rPr>
      <w:b w:val="0"/>
      <w:i w:val="0"/>
      <w:sz w:val="22"/>
      <w:szCs w:val="22"/>
    </w:rPr>
  </w:style>
  <w:style w:type="character" w:customStyle="1" w:styleId="WW8Num105z0">
    <w:name w:val="WW8Num105z0"/>
    <w:rPr>
      <w:sz w:val="24"/>
      <w:szCs w:val="24"/>
    </w:rPr>
  </w:style>
  <w:style w:type="character" w:customStyle="1" w:styleId="WW8Num105z1">
    <w:name w:val="WW8Num105z1"/>
    <w:rPr>
      <w:rFonts w:ascii="Symbol" w:hAnsi="Symbol" w:cs="StarSymbol"/>
      <w:sz w:val="18"/>
      <w:szCs w:val="18"/>
    </w:rPr>
  </w:style>
  <w:style w:type="character" w:customStyle="1" w:styleId="WW8Num107z1">
    <w:name w:val="WW8Num107z1"/>
    <w:rPr>
      <w:rFonts w:ascii="Times New Roman" w:hAnsi="Times New Roman" w:cs="Times New Roman"/>
    </w:rPr>
  </w:style>
  <w:style w:type="character" w:customStyle="1" w:styleId="WW8Num110z0">
    <w:name w:val="WW8Num110z0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Pr>
      <w:b w:val="0"/>
      <w:i w:val="0"/>
    </w:rPr>
  </w:style>
  <w:style w:type="character" w:customStyle="1" w:styleId="WW8Num113z0">
    <w:name w:val="WW8Num113z0"/>
    <w:rPr>
      <w:rFonts w:ascii="Symbol" w:hAnsi="Symbol"/>
      <w:color w:val="000000"/>
    </w:rPr>
  </w:style>
  <w:style w:type="character" w:customStyle="1" w:styleId="WW8Num114z0">
    <w:name w:val="WW8Num114z0"/>
    <w:rPr>
      <w:b w:val="0"/>
      <w:bCs w:val="0"/>
      <w:i w:val="0"/>
      <w:color w:val="000000"/>
    </w:rPr>
  </w:style>
  <w:style w:type="character" w:customStyle="1" w:styleId="WW8Num115z0">
    <w:name w:val="WW8Num115z0"/>
    <w:rPr>
      <w:b w:val="0"/>
      <w:i w:val="0"/>
    </w:rPr>
  </w:style>
  <w:style w:type="character" w:customStyle="1" w:styleId="WW8Num115z1">
    <w:name w:val="WW8Num115z1"/>
    <w:rPr>
      <w:rFonts w:ascii="Symbol" w:hAnsi="Symbol"/>
      <w:b w:val="0"/>
      <w:i w:val="0"/>
    </w:rPr>
  </w:style>
  <w:style w:type="character" w:customStyle="1" w:styleId="WW8Num118z0">
    <w:name w:val="WW8Num118z0"/>
    <w:rPr>
      <w:rFonts w:ascii="Symbol" w:hAnsi="Symbol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2">
    <w:name w:val="WW8Num118z2"/>
    <w:rPr>
      <w:rFonts w:ascii="Wingdings" w:hAnsi="Wingdings"/>
    </w:rPr>
  </w:style>
  <w:style w:type="character" w:customStyle="1" w:styleId="WW8Num121z0">
    <w:name w:val="WW8Num121z0"/>
    <w:rPr>
      <w:b w:val="0"/>
      <w:i w:val="0"/>
      <w:sz w:val="24"/>
      <w:szCs w:val="24"/>
    </w:rPr>
  </w:style>
  <w:style w:type="character" w:customStyle="1" w:styleId="WW8Num122z0">
    <w:name w:val="WW8Num122z0"/>
    <w:rPr>
      <w:b w:val="0"/>
      <w:i w:val="0"/>
    </w:rPr>
  </w:style>
  <w:style w:type="character" w:customStyle="1" w:styleId="WW8Num122z1">
    <w:name w:val="WW8Num122z1"/>
    <w:rPr>
      <w:rFonts w:ascii="Symbol" w:hAnsi="Symbol"/>
      <w:b w:val="0"/>
      <w:i w:val="0"/>
    </w:rPr>
  </w:style>
  <w:style w:type="character" w:customStyle="1" w:styleId="WW8Num123z0">
    <w:name w:val="WW8Num123z0"/>
    <w:rPr>
      <w:b w:val="0"/>
      <w:i w:val="0"/>
    </w:rPr>
  </w:style>
  <w:style w:type="character" w:customStyle="1" w:styleId="WW8Num124z0">
    <w:name w:val="WW8Num124z0"/>
    <w:rPr>
      <w:rFonts w:ascii="Times New Roman" w:hAnsi="Times New Roman" w:cs="Times New Roman"/>
      <w:b w:val="0"/>
    </w:rPr>
  </w:style>
  <w:style w:type="character" w:customStyle="1" w:styleId="WW8Num128z0">
    <w:name w:val="WW8Num128z0"/>
    <w:rPr>
      <w:b w:val="0"/>
      <w:sz w:val="24"/>
      <w:szCs w:val="24"/>
      <w:u w:val="none"/>
    </w:rPr>
  </w:style>
  <w:style w:type="character" w:customStyle="1" w:styleId="akapitustep1">
    <w:name w:val="akapitustep1"/>
    <w:basedOn w:val="Domylnaczcionkaakapitu1"/>
  </w:style>
  <w:style w:type="character" w:customStyle="1" w:styleId="paraintropara">
    <w:name w:val="para_intropara"/>
    <w:basedOn w:val="Domylnaczcionkaakapitu1"/>
  </w:style>
  <w:style w:type="character" w:customStyle="1" w:styleId="HTML-wstpniesformatowanyZnak">
    <w:name w:val="HTML - wstępnie sformatowany Znak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</w:style>
  <w:style w:type="character" w:customStyle="1" w:styleId="CytatZnak">
    <w:name w:val="Cytat Znak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  <w:i/>
      <w:i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b/>
      <w:bCs/>
      <w:smallCaps/>
    </w:rPr>
  </w:style>
  <w:style w:type="character" w:styleId="Tytuksiki">
    <w:name w:val="Book Title"/>
    <w:qFormat/>
    <w:rPr>
      <w:i/>
      <w:iCs/>
      <w:smallCaps/>
      <w:spacing w:val="5"/>
    </w:rPr>
  </w:style>
  <w:style w:type="character" w:customStyle="1" w:styleId="FontStyle105">
    <w:name w:val="Font Style105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pPr>
      <w:widowControl/>
      <w:suppressAutoHyphens w:val="0"/>
      <w:overflowPunct/>
      <w:spacing w:before="120"/>
      <w:ind w:left="4" w:hanging="4"/>
    </w:pPr>
    <w:rPr>
      <w:rFonts w:ascii="Arial" w:hAnsi="Arial" w:cs="Arial"/>
      <w:color w:val="auto"/>
    </w:rPr>
  </w:style>
  <w:style w:type="paragraph" w:customStyle="1" w:styleId="WW-Tekstpodstawowy21">
    <w:name w:val="WW-Tekst podstawowy 21"/>
    <w:basedOn w:val="Normalny"/>
    <w:pPr>
      <w:widowControl/>
      <w:overflowPunct/>
      <w:jc w:val="both"/>
    </w:pPr>
    <w:rPr>
      <w:rFonts w:ascii="Arial" w:hAnsi="Arial" w:cs="Arial"/>
      <w:color w:val="auto"/>
    </w:rPr>
  </w:style>
  <w:style w:type="paragraph" w:customStyle="1" w:styleId="ZnakZnakZnakZnak0">
    <w:name w:val="Znak Znak Znak Znak"/>
    <w:basedOn w:val="Normalny"/>
    <w:pPr>
      <w:widowControl/>
      <w:suppressAutoHyphens w:val="0"/>
      <w:overflowPunct/>
    </w:pPr>
    <w:rPr>
      <w:color w:val="auto"/>
    </w:rPr>
  </w:style>
  <w:style w:type="paragraph" w:customStyle="1" w:styleId="Plandokumentu1">
    <w:name w:val="Plan dokumentu1"/>
    <w:basedOn w:val="Normalny"/>
    <w:pPr>
      <w:shd w:val="clear" w:color="auto" w:fill="000080"/>
      <w:overflowPunct/>
    </w:pPr>
    <w:rPr>
      <w:rFonts w:ascii="Tahoma" w:hAnsi="Tahoma"/>
      <w:color w:val="auto"/>
      <w:szCs w:val="20"/>
    </w:rPr>
  </w:style>
  <w:style w:type="paragraph" w:customStyle="1" w:styleId="Tytutabeli">
    <w:name w:val="Tytuł tabeli"/>
    <w:basedOn w:val="Zawartotabeli"/>
    <w:pPr>
      <w:overflowPunct/>
      <w:spacing w:after="120"/>
      <w:jc w:val="center"/>
    </w:pPr>
    <w:rPr>
      <w:rFonts w:ascii="Thorndale" w:eastAsia="HG Mincho Light J" w:hAnsi="Thorndale"/>
      <w:b/>
      <w:i/>
      <w:color w:val="000000"/>
      <w:sz w:val="24"/>
      <w:lang w:eastAsia="ar-SA" w:bidi="ar-SA"/>
    </w:rPr>
  </w:style>
  <w:style w:type="paragraph" w:customStyle="1" w:styleId="Wcicienormalne1">
    <w:name w:val="Wcięcie normalne1"/>
    <w:basedOn w:val="Normalny"/>
    <w:pPr>
      <w:widowControl/>
      <w:suppressAutoHyphens w:val="0"/>
      <w:overflowPunct/>
      <w:ind w:left="1134" w:hanging="397"/>
    </w:pPr>
    <w:rPr>
      <w:color w:val="auto"/>
      <w:sz w:val="22"/>
      <w:szCs w:val="20"/>
    </w:rPr>
  </w:style>
  <w:style w:type="paragraph" w:styleId="HTML-wstpniesformatowany">
    <w:name w:val="HTML Preformatted"/>
    <w:basedOn w:val="Normalny"/>
    <w:link w:val="HTML-wstpniesformatowanyZnak1"/>
    <w:pPr>
      <w:widowControl/>
      <w:suppressAutoHyphens w:val="0"/>
      <w:overflowPunct/>
      <w:spacing w:after="200" w:line="276" w:lineRule="auto"/>
    </w:pPr>
    <w:rPr>
      <w:rFonts w:ascii="Courier New" w:hAnsi="Courier New" w:cs="Courier New"/>
      <w:color w:val="auto"/>
      <w:sz w:val="20"/>
      <w:szCs w:val="20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rPr>
      <w:rFonts w:ascii="Courier New" w:hAnsi="Courier New" w:cs="Courier New"/>
      <w:lang w:val="en-US" w:eastAsia="en-US" w:bidi="en-US"/>
    </w:rPr>
  </w:style>
  <w:style w:type="paragraph" w:customStyle="1" w:styleId="WW-Tekstpodstawowywcity21">
    <w:name w:val="WW-Tekst podstawowy wcięty 21"/>
    <w:basedOn w:val="Normalny"/>
    <w:pPr>
      <w:overflowPunct/>
      <w:spacing w:after="200" w:line="216" w:lineRule="auto"/>
      <w:ind w:left="284" w:hanging="284"/>
    </w:pPr>
    <w:rPr>
      <w:rFonts w:ascii="Arial" w:hAnsi="Arial"/>
      <w:color w:val="auto"/>
      <w:sz w:val="22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pPr>
      <w:widowControl/>
      <w:suppressAutoHyphens w:val="0"/>
      <w:overflowPunct/>
      <w:spacing w:after="200" w:line="276" w:lineRule="auto"/>
    </w:pPr>
    <w:rPr>
      <w:rFonts w:ascii="Cambria" w:hAnsi="Cambria"/>
      <w:i/>
      <w:iCs/>
      <w:color w:val="auto"/>
      <w:sz w:val="22"/>
      <w:szCs w:val="22"/>
      <w:lang w:val="en-US" w:eastAsia="en-US" w:bidi="en-US"/>
    </w:rPr>
  </w:style>
  <w:style w:type="character" w:customStyle="1" w:styleId="CytatZnak1">
    <w:name w:val="Cytat Znak1"/>
    <w:link w:val="Cytat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pPr>
      <w:widowControl/>
      <w:suppressAutoHyphens w:val="0"/>
      <w:overflowPunct/>
      <w:spacing w:before="240" w:after="240" w:line="300" w:lineRule="auto"/>
      <w:ind w:left="1152" w:right="1152"/>
      <w:jc w:val="both"/>
    </w:pPr>
    <w:rPr>
      <w:rFonts w:ascii="Cambria" w:hAnsi="Cambria"/>
      <w:i/>
      <w:iCs/>
      <w:color w:val="auto"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rPr>
      <w:rFonts w:ascii="Cambria" w:hAnsi="Cambria"/>
      <w:i/>
      <w:iCs/>
      <w:sz w:val="22"/>
      <w:szCs w:val="22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pPr>
      <w:widowControl/>
      <w:suppressAutoHyphens w:val="0"/>
      <w:overflowPunct/>
      <w:spacing w:before="120"/>
      <w:ind w:left="4" w:hanging="4"/>
    </w:pPr>
    <w:rPr>
      <w:rFonts w:ascii="Arial" w:hAnsi="Arial" w:cs="Arial"/>
      <w:color w:val="auto"/>
    </w:rPr>
  </w:style>
  <w:style w:type="paragraph" w:customStyle="1" w:styleId="Lista31">
    <w:name w:val="Lista 31"/>
    <w:basedOn w:val="Normalny"/>
    <w:pPr>
      <w:overflowPunct/>
      <w:ind w:left="849" w:hanging="283"/>
    </w:pPr>
    <w:rPr>
      <w:color w:val="auto"/>
      <w:szCs w:val="20"/>
    </w:rPr>
  </w:style>
  <w:style w:type="paragraph" w:customStyle="1" w:styleId="Legenda1">
    <w:name w:val="Legenda1"/>
    <w:basedOn w:val="Normalny"/>
    <w:next w:val="Normalny"/>
    <w:pPr>
      <w:widowControl/>
      <w:suppressAutoHyphens w:val="0"/>
      <w:overflowPunct/>
    </w:pPr>
    <w:rPr>
      <w:rFonts w:ascii="Arial" w:hAnsi="Arial"/>
      <w:b/>
      <w:bCs/>
      <w:color w:val="auto"/>
      <w:sz w:val="20"/>
      <w:szCs w:val="20"/>
    </w:rPr>
  </w:style>
  <w:style w:type="paragraph" w:customStyle="1" w:styleId="FR1">
    <w:name w:val="FR1"/>
    <w:pPr>
      <w:widowControl w:val="0"/>
      <w:suppressAutoHyphens/>
      <w:autoSpaceDE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Standardowy5">
    <w:name w:val="Standardowy5"/>
    <w:pPr>
      <w:suppressAutoHyphens/>
    </w:pPr>
    <w:rPr>
      <w:rFonts w:eastAsia="Arial"/>
      <w:sz w:val="24"/>
      <w:lang w:eastAsia="ar-SA"/>
    </w:rPr>
  </w:style>
  <w:style w:type="paragraph" w:customStyle="1" w:styleId="Standardowy4">
    <w:name w:val="Standardowy4"/>
    <w:pPr>
      <w:suppressAutoHyphens/>
    </w:pPr>
    <w:rPr>
      <w:rFonts w:eastAsia="Arial"/>
      <w:sz w:val="24"/>
      <w:lang w:eastAsia="ar-SA"/>
    </w:rPr>
  </w:style>
  <w:style w:type="paragraph" w:customStyle="1" w:styleId="Styl3">
    <w:name w:val="Styl3"/>
    <w:basedOn w:val="Normalny"/>
    <w:pPr>
      <w:widowControl/>
      <w:shd w:val="clear" w:color="auto" w:fill="FFFFFF"/>
      <w:tabs>
        <w:tab w:val="left" w:pos="426"/>
        <w:tab w:val="num" w:pos="857"/>
      </w:tabs>
      <w:overflowPunct/>
      <w:ind w:left="426" w:hanging="360"/>
      <w:jc w:val="both"/>
    </w:pPr>
    <w:rPr>
      <w:color w:val="auto"/>
      <w:shd w:val="clear" w:color="auto" w:fill="00FFFF"/>
    </w:rPr>
  </w:style>
  <w:style w:type="character" w:customStyle="1" w:styleId="ZwykytekstZnak1">
    <w:name w:val="Zwykły tekst Znak1"/>
    <w:rPr>
      <w:rFonts w:ascii="Courier New" w:hAnsi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70z1">
    <w:name w:val="WW8Num70z1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92z0">
    <w:name w:val="WW8Num92z0"/>
    <w:rPr>
      <w:strike w:val="0"/>
      <w:dstrike w:val="0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/>
    </w:rPr>
  </w:style>
  <w:style w:type="paragraph" w:customStyle="1" w:styleId="Zwykytekst2">
    <w:name w:val="Zwykły tekst2"/>
    <w:basedOn w:val="Normalny"/>
    <w:pPr>
      <w:widowControl/>
      <w:suppressAutoHyphens w:val="0"/>
      <w:overflowPunct/>
    </w:pPr>
    <w:rPr>
      <w:rFonts w:ascii="Courier New" w:hAnsi="Courier New"/>
      <w:color w:val="auto"/>
      <w:sz w:val="20"/>
      <w:szCs w:val="20"/>
    </w:rPr>
  </w:style>
  <w:style w:type="paragraph" w:customStyle="1" w:styleId="a">
    <w:name w:val="a)"/>
    <w:basedOn w:val="Tekstpodstawowywcity"/>
    <w:pPr>
      <w:widowControl/>
      <w:suppressAutoHyphens w:val="0"/>
      <w:overflowPunct/>
      <w:spacing w:line="240" w:lineRule="auto"/>
      <w:ind w:left="0" w:firstLine="0"/>
      <w:jc w:val="both"/>
    </w:pPr>
    <w:rPr>
      <w:rFonts w:ascii="Arial" w:hAnsi="Arial"/>
      <w:color w:val="auto"/>
      <w:sz w:val="22"/>
      <w:szCs w:val="20"/>
      <w:lang w:eastAsia="pl-PL"/>
    </w:rPr>
  </w:style>
  <w:style w:type="paragraph" w:customStyle="1" w:styleId="Bezodstpw2">
    <w:name w:val="Bez odstępów2"/>
    <w:rPr>
      <w:rFonts w:ascii="Calibri" w:hAnsi="Calibri"/>
      <w:sz w:val="22"/>
      <w:szCs w:val="22"/>
      <w:lang w:eastAsia="en-US"/>
    </w:rPr>
  </w:style>
  <w:style w:type="paragraph" w:customStyle="1" w:styleId="Lista22">
    <w:name w:val="Lista 22"/>
    <w:basedOn w:val="Normalny"/>
    <w:pPr>
      <w:overflowPunct/>
      <w:ind w:left="566" w:hanging="283"/>
    </w:pPr>
    <w:rPr>
      <w:color w:val="auto"/>
      <w:kern w:val="1"/>
      <w:szCs w:val="20"/>
    </w:rPr>
  </w:style>
  <w:style w:type="paragraph" w:customStyle="1" w:styleId="Tabela">
    <w:name w:val="Tabela"/>
    <w:basedOn w:val="Tekstpodstawowy"/>
    <w:next w:val="Tekstpodstawowy"/>
    <w:pPr>
      <w:widowControl/>
      <w:suppressAutoHyphens w:val="0"/>
      <w:overflowPunct/>
      <w:spacing w:before="40" w:after="20" w:line="234" w:lineRule="atLeast"/>
    </w:pPr>
    <w:rPr>
      <w:rFonts w:ascii="Arial" w:hAnsi="Arial"/>
      <w:color w:val="auto"/>
      <w:kern w:val="24"/>
      <w:sz w:val="20"/>
      <w:szCs w:val="20"/>
      <w:lang w:eastAsia="pl-PL"/>
    </w:rPr>
  </w:style>
  <w:style w:type="paragraph" w:customStyle="1" w:styleId="nrPisma">
    <w:name w:val="nrPisma"/>
    <w:basedOn w:val="Normalny"/>
    <w:pPr>
      <w:widowControl/>
      <w:suppressAutoHyphens w:val="0"/>
      <w:overflowPunct/>
      <w:ind w:left="1134" w:hanging="567"/>
      <w:jc w:val="both"/>
    </w:pPr>
    <w:rPr>
      <w:rFonts w:ascii="Courier New" w:hAnsi="Courier New"/>
      <w:b/>
      <w:color w:val="auto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</w:style>
  <w:style w:type="numbering" w:customStyle="1" w:styleId="Styl221">
    <w:name w:val="Styl221"/>
    <w:uiPriority w:val="99"/>
    <w:pPr>
      <w:numPr>
        <w:numId w:val="19"/>
      </w:numPr>
    </w:pPr>
  </w:style>
  <w:style w:type="numbering" w:customStyle="1" w:styleId="Styl2211">
    <w:name w:val="Styl2211"/>
    <w:uiPriority w:val="99"/>
  </w:style>
  <w:style w:type="numbering" w:customStyle="1" w:styleId="11111111121">
    <w:name w:val="1 / 1.1 / 1.1.111121"/>
    <w:basedOn w:val="Bezlisty"/>
    <w:next w:val="111111"/>
    <w:pPr>
      <w:numPr>
        <w:numId w:val="2"/>
      </w:numPr>
    </w:pPr>
  </w:style>
  <w:style w:type="numbering" w:customStyle="1" w:styleId="111111111121">
    <w:name w:val="1 / 1.1 / 1.1.1111121"/>
    <w:basedOn w:val="Bezlisty"/>
    <w:next w:val="111111"/>
    <w:pPr>
      <w:numPr>
        <w:numId w:val="1"/>
      </w:numPr>
    </w:pPr>
  </w:style>
  <w:style w:type="paragraph" w:styleId="Listapunktowana2">
    <w:name w:val="List Bullet 2"/>
    <w:basedOn w:val="Normalny"/>
    <w:unhideWhenUsed/>
    <w:pPr>
      <w:numPr>
        <w:numId w:val="17"/>
      </w:numPr>
      <w:contextualSpacing/>
    </w:pPr>
  </w:style>
  <w:style w:type="numbering" w:customStyle="1" w:styleId="Bezlisty10">
    <w:name w:val="Bez listy10"/>
    <w:next w:val="Bezlisty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3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color w:val="000000"/>
    </w:rPr>
  </w:style>
  <w:style w:type="character" w:customStyle="1" w:styleId="WW8Num7z1">
    <w:name w:val="WW8Num7z1"/>
    <w:rPr>
      <w:rFonts w:ascii="Times New Roman" w:hAnsi="Times New Roman" w:cs="Times New Roman" w:hint="default"/>
    </w:rPr>
  </w:style>
  <w:style w:type="character" w:customStyle="1" w:styleId="WW8Num7z2">
    <w:name w:val="WW8Num7z2"/>
    <w:rPr>
      <w:rFonts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8">
    <w:name w:val="WW8Num12z8"/>
  </w:style>
  <w:style w:type="character" w:customStyle="1" w:styleId="WW8Num13z1">
    <w:name w:val="WW8Num13z1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8">
    <w:name w:val="WW8Num30z8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1">
    <w:name w:val="WW8Num33z1"/>
    <w:rPr>
      <w:rFonts w:cs="Times New Roman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3">
    <w:name w:val="WW8Num39z3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56z1">
    <w:name w:val="WW8Num56z1"/>
    <w:rPr>
      <w:rFonts w:hint="default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  <w:rPr>
      <w:rFonts w:cs="Times New Roman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2">
    <w:name w:val="WW8Num47z2"/>
    <w:rPr>
      <w:rFonts w:ascii="Times New Roman" w:hAnsi="Times New Roman" w:cs="Times New Roman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3">
    <w:name w:val="WW8Num54z3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  <w:rPr>
      <w:rFonts w:cs="Times New Roman"/>
    </w:rPr>
  </w:style>
  <w:style w:type="character" w:customStyle="1" w:styleId="WW8Num131z0">
    <w:name w:val="WW8Num131z0"/>
    <w:rPr>
      <w:rFonts w:ascii="Symbol" w:hAnsi="Symbol" w:cs="Symbol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Symbol" w:hAnsi="Symbol" w:cs="Symbol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Courier New" w:hAnsi="Courier New" w:cs="Courier New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Domylnaczcionkaakapitu6">
    <w:name w:val="Domyślna czcionka akapitu6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8z3">
    <w:name w:val="WW8Num58z3"/>
  </w:style>
  <w:style w:type="character" w:customStyle="1" w:styleId="Domylnaczcionkaakapitu5">
    <w:name w:val="Domyślna czcionka akapitu5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  <w:rPr>
      <w:rFonts w:cs="Times New Roman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HeaderChar">
    <w:name w:val="Header Char"/>
  </w:style>
  <w:style w:type="character" w:customStyle="1" w:styleId="BodyTextIndent2Char">
    <w:name w:val="Body Text Indent 2 Char"/>
    <w:rPr>
      <w:rFonts w:ascii="Arial" w:hAnsi="Arial" w:cs="Arial"/>
    </w:rPr>
  </w:style>
  <w:style w:type="character" w:customStyle="1" w:styleId="BodyTextIndentChar">
    <w:name w:val="Body Text Indent Char"/>
  </w:style>
  <w:style w:type="character" w:customStyle="1" w:styleId="BodyText3Char">
    <w:name w:val="Body Text 3 Char"/>
  </w:style>
  <w:style w:type="character" w:customStyle="1" w:styleId="CommentTextChar">
    <w:name w:val="Comment Text Char"/>
  </w:style>
  <w:style w:type="character" w:customStyle="1" w:styleId="CommentSubjectChar">
    <w:name w:val="Comment Subject Char"/>
  </w:style>
  <w:style w:type="character" w:customStyle="1" w:styleId="BodyTextChar">
    <w:name w:val="Body Text Char"/>
  </w:style>
  <w:style w:type="character" w:customStyle="1" w:styleId="BalloonTextChar">
    <w:name w:val="Balloon Text Char"/>
  </w:style>
  <w:style w:type="character" w:customStyle="1" w:styleId="BodyText2Char">
    <w:name w:val="Body Text 2 Char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dokomentarza4">
    <w:name w:val="Odwołanie do komentarza4"/>
    <w:rPr>
      <w:sz w:val="18"/>
      <w:szCs w:val="18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TekstkomentarzaZnak5">
    <w:name w:val="Tekst komentarza Znak5"/>
    <w:rPr>
      <w:rFonts w:eastAsia="Arial Unicode MS"/>
      <w:kern w:val="1"/>
      <w:lang w:eastAsia="zh-CN"/>
    </w:rPr>
  </w:style>
  <w:style w:type="paragraph" w:customStyle="1" w:styleId="Nagwek60">
    <w:name w:val="Nagłówek6"/>
    <w:basedOn w:val="Normalny"/>
    <w:next w:val="Tekstpodstawowy"/>
    <w:pPr>
      <w:keepNext/>
      <w:overflowPunct/>
      <w:spacing w:before="240" w:after="120"/>
    </w:pPr>
    <w:rPr>
      <w:color w:val="auto"/>
      <w:sz w:val="20"/>
      <w:szCs w:val="20"/>
      <w:lang w:eastAsia="pl-PL"/>
    </w:rPr>
  </w:style>
  <w:style w:type="character" w:customStyle="1" w:styleId="TekstpodstawowyZnak1">
    <w:name w:val="Tekst podstawowy Znak1"/>
    <w:aliases w:val="(F2) Znak2,(F2) Znak Znak Znak1,(F2) Znak Znak2"/>
    <w:link w:val="Tekstpodstawowy"/>
    <w:rPr>
      <w:color w:val="00000A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pPr>
      <w:keepNext/>
      <w:overflowPunct/>
      <w:spacing w:before="240" w:after="120"/>
    </w:pPr>
    <w:rPr>
      <w:color w:val="auto"/>
      <w:sz w:val="20"/>
      <w:szCs w:val="20"/>
      <w:lang w:eastAsia="pl-PL"/>
    </w:rPr>
  </w:style>
  <w:style w:type="paragraph" w:customStyle="1" w:styleId="Legenda5">
    <w:name w:val="Legenda5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4">
    <w:name w:val="Legenda4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3">
    <w:name w:val="Legenda3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paragraph" w:customStyle="1" w:styleId="Legenda2">
    <w:name w:val="Legenda2"/>
    <w:basedOn w:val="Normalny"/>
    <w:pPr>
      <w:suppressLineNumbers/>
      <w:overflowPunct/>
      <w:spacing w:before="120" w:after="120"/>
    </w:pPr>
    <w:rPr>
      <w:color w:val="auto"/>
      <w:sz w:val="20"/>
      <w:szCs w:val="20"/>
      <w:lang w:eastAsia="pl-PL"/>
    </w:rPr>
  </w:style>
  <w:style w:type="character" w:customStyle="1" w:styleId="TekstkomentarzaZnak6">
    <w:name w:val="Tekst komentarza Znak6"/>
    <w:uiPriority w:val="99"/>
    <w:semiHidden/>
  </w:style>
  <w:style w:type="paragraph" w:customStyle="1" w:styleId="redniasiatka1akcent21">
    <w:name w:val="Średnia siatka 1 — akcent 21"/>
    <w:basedOn w:val="Normalny"/>
    <w:pPr>
      <w:widowControl/>
      <w:suppressAutoHyphens w:val="0"/>
      <w:overflowPunct/>
      <w:spacing w:after="200" w:line="276" w:lineRule="auto"/>
      <w:ind w:left="720"/>
      <w:contextualSpacing/>
      <w:jc w:val="both"/>
    </w:pPr>
    <w:rPr>
      <w:color w:val="auto"/>
      <w:sz w:val="20"/>
      <w:szCs w:val="20"/>
      <w:lang w:eastAsia="pl-PL"/>
    </w:rPr>
  </w:style>
  <w:style w:type="paragraph" w:customStyle="1" w:styleId="Listapunktowana41">
    <w:name w:val="Lista punktowana 41"/>
    <w:basedOn w:val="Normalny"/>
    <w:pPr>
      <w:widowControl/>
      <w:numPr>
        <w:numId w:val="4"/>
      </w:numPr>
      <w:tabs>
        <w:tab w:val="left" w:pos="0"/>
        <w:tab w:val="left" w:pos="1209"/>
      </w:tabs>
      <w:suppressAutoHyphens w:val="0"/>
      <w:overflowPunct/>
      <w:spacing w:after="200" w:line="276" w:lineRule="auto"/>
      <w:ind w:left="1209"/>
    </w:pPr>
    <w:rPr>
      <w:color w:val="auto"/>
      <w:sz w:val="20"/>
      <w:szCs w:val="20"/>
      <w:lang w:eastAsia="pl-PL"/>
    </w:rPr>
  </w:style>
  <w:style w:type="paragraph" w:customStyle="1" w:styleId="redniecieniowanie1akcent11">
    <w:name w:val="Średnie cieniowanie 1 — akcent 11"/>
    <w:pPr>
      <w:suppressAutoHyphens/>
    </w:pPr>
  </w:style>
  <w:style w:type="paragraph" w:customStyle="1" w:styleId="Listanumerowana2">
    <w:name w:val="Lista numerowana2"/>
    <w:basedOn w:val="Normalny"/>
    <w:pPr>
      <w:numPr>
        <w:numId w:val="3"/>
      </w:numPr>
      <w:tabs>
        <w:tab w:val="left" w:pos="360"/>
      </w:tabs>
      <w:overflowPunct/>
      <w:contextualSpacing/>
    </w:pPr>
    <w:rPr>
      <w:color w:val="auto"/>
      <w:sz w:val="20"/>
      <w:szCs w:val="20"/>
      <w:lang w:eastAsia="pl-PL"/>
    </w:rPr>
  </w:style>
  <w:style w:type="paragraph" w:customStyle="1" w:styleId="Lista-kontynuacja20">
    <w:name w:val="Lista - kontynuacja2"/>
    <w:basedOn w:val="Normalny"/>
    <w:pPr>
      <w:widowControl/>
      <w:overflowPunct/>
      <w:spacing w:after="120"/>
      <w:ind w:left="283"/>
    </w:pPr>
    <w:rPr>
      <w:color w:val="auto"/>
      <w:kern w:val="1"/>
      <w:sz w:val="20"/>
      <w:szCs w:val="20"/>
      <w:lang w:eastAsia="pl-PL"/>
    </w:rPr>
  </w:style>
  <w:style w:type="paragraph" w:customStyle="1" w:styleId="Listapunktowana21">
    <w:name w:val="Lista punktowana 21"/>
    <w:basedOn w:val="Normalny"/>
    <w:pPr>
      <w:widowControl/>
      <w:overflowPunct/>
      <w:ind w:left="566" w:hanging="283"/>
    </w:pPr>
    <w:rPr>
      <w:color w:val="auto"/>
      <w:kern w:val="1"/>
      <w:sz w:val="20"/>
      <w:szCs w:val="20"/>
      <w:lang w:eastAsia="pl-PL"/>
    </w:rPr>
  </w:style>
  <w:style w:type="paragraph" w:customStyle="1" w:styleId="redniasiatka1akcent22">
    <w:name w:val="Średnia siatka 1 — akcent 22"/>
    <w:basedOn w:val="Normalny"/>
    <w:pPr>
      <w:overflowPunct/>
      <w:ind w:left="708"/>
    </w:pPr>
    <w:rPr>
      <w:color w:val="auto"/>
      <w:sz w:val="20"/>
      <w:szCs w:val="20"/>
      <w:lang w:eastAsia="pl-PL"/>
    </w:rPr>
  </w:style>
  <w:style w:type="paragraph" w:customStyle="1" w:styleId="Akapitzlist11">
    <w:name w:val="Akapit z listą11"/>
    <w:basedOn w:val="Normalny"/>
    <w:pPr>
      <w:widowControl/>
      <w:suppressAutoHyphens w:val="0"/>
      <w:overflowPunct/>
      <w:spacing w:after="200" w:line="276" w:lineRule="auto"/>
      <w:ind w:left="720"/>
      <w:contextualSpacing/>
    </w:pPr>
    <w:rPr>
      <w:color w:val="auto"/>
      <w:sz w:val="20"/>
      <w:szCs w:val="20"/>
      <w:lang w:eastAsia="pl-PL"/>
    </w:rPr>
  </w:style>
  <w:style w:type="paragraph" w:customStyle="1" w:styleId="Tekstkomentarza3">
    <w:name w:val="Tekst komentarza3"/>
    <w:basedOn w:val="Normalny"/>
    <w:pPr>
      <w:overflowPunct/>
    </w:pPr>
    <w:rPr>
      <w:color w:val="auto"/>
      <w:sz w:val="20"/>
      <w:szCs w:val="20"/>
      <w:lang w:eastAsia="pl-PL"/>
    </w:rPr>
  </w:style>
  <w:style w:type="paragraph" w:customStyle="1" w:styleId="Tekstkomentarza4">
    <w:name w:val="Tekst komentarza4"/>
    <w:basedOn w:val="Normalny"/>
    <w:pPr>
      <w:overflowPunct/>
    </w:pPr>
    <w:rPr>
      <w:color w:val="auto"/>
      <w:sz w:val="20"/>
      <w:szCs w:val="20"/>
      <w:lang w:val="x-none" w:eastAsia="pl-PL"/>
    </w:rPr>
  </w:style>
  <w:style w:type="paragraph" w:customStyle="1" w:styleId="Listanumerowana3">
    <w:name w:val="Lista numerowana3"/>
    <w:basedOn w:val="Normalny"/>
    <w:pPr>
      <w:numPr>
        <w:numId w:val="2"/>
      </w:numPr>
      <w:overflowPunct/>
      <w:contextualSpacing/>
    </w:pPr>
    <w:rPr>
      <w:color w:val="auto"/>
      <w:sz w:val="20"/>
      <w:szCs w:val="20"/>
      <w:lang w:eastAsia="pl-PL"/>
    </w:rPr>
  </w:style>
  <w:style w:type="paragraph" w:customStyle="1" w:styleId="Tekstkomentarza5">
    <w:name w:val="Tekst komentarza5"/>
    <w:basedOn w:val="Normalny"/>
    <w:pPr>
      <w:overflowPunct/>
    </w:pPr>
    <w:rPr>
      <w:color w:val="auto"/>
      <w:sz w:val="20"/>
      <w:szCs w:val="20"/>
      <w:lang w:eastAsia="pl-PL"/>
    </w:rPr>
  </w:style>
  <w:style w:type="character" w:customStyle="1" w:styleId="FontStyle88">
    <w:name w:val="Font Style88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pPr>
      <w:suppressAutoHyphens w:val="0"/>
      <w:overflowPunct/>
      <w:autoSpaceDE w:val="0"/>
      <w:autoSpaceDN w:val="0"/>
      <w:adjustRightInd w:val="0"/>
      <w:jc w:val="both"/>
    </w:pPr>
    <w:rPr>
      <w:rFonts w:eastAsia="Calibri"/>
      <w:color w:val="auto"/>
      <w:lang w:eastAsia="pl-PL"/>
    </w:rPr>
  </w:style>
  <w:style w:type="paragraph" w:customStyle="1" w:styleId="Style16">
    <w:name w:val="Style16"/>
    <w:basedOn w:val="Normalny"/>
    <w:uiPriority w:val="99"/>
    <w:pPr>
      <w:suppressAutoHyphens w:val="0"/>
      <w:overflowPunct/>
      <w:autoSpaceDE w:val="0"/>
      <w:autoSpaceDN w:val="0"/>
      <w:adjustRightInd w:val="0"/>
      <w:spacing w:line="382" w:lineRule="exact"/>
    </w:pPr>
    <w:rPr>
      <w:rFonts w:eastAsia="Calibri"/>
      <w:color w:val="auto"/>
      <w:lang w:eastAsia="pl-PL"/>
    </w:rPr>
  </w:style>
  <w:style w:type="paragraph" w:customStyle="1" w:styleId="Style52">
    <w:name w:val="Style52"/>
    <w:basedOn w:val="Normalny"/>
    <w:uiPriority w:val="99"/>
    <w:pPr>
      <w:suppressAutoHyphens w:val="0"/>
      <w:overflowPunct/>
      <w:autoSpaceDE w:val="0"/>
      <w:autoSpaceDN w:val="0"/>
      <w:adjustRightInd w:val="0"/>
      <w:spacing w:line="378" w:lineRule="exact"/>
    </w:pPr>
    <w:rPr>
      <w:rFonts w:eastAsia="Calibri"/>
      <w:color w:val="auto"/>
      <w:lang w:eastAsia="pl-PL"/>
    </w:rPr>
  </w:style>
  <w:style w:type="paragraph" w:customStyle="1" w:styleId="Style56">
    <w:name w:val="Style56"/>
    <w:basedOn w:val="Normalny"/>
    <w:uiPriority w:val="99"/>
    <w:pPr>
      <w:suppressAutoHyphens w:val="0"/>
      <w:overflowPunct/>
      <w:autoSpaceDE w:val="0"/>
      <w:autoSpaceDN w:val="0"/>
      <w:adjustRightInd w:val="0"/>
      <w:spacing w:line="389" w:lineRule="exact"/>
      <w:ind w:firstLine="698"/>
    </w:pPr>
    <w:rPr>
      <w:rFonts w:eastAsia="Calibri"/>
      <w:color w:val="auto"/>
      <w:lang w:eastAsia="pl-PL"/>
    </w:rPr>
  </w:style>
  <w:style w:type="character" w:customStyle="1" w:styleId="Nierozpoznanawzmianka">
    <w:name w:val="Nierozpoznana wzmianka"/>
    <w:uiPriority w:val="99"/>
    <w:semiHidden/>
    <w:unhideWhenUsed/>
    <w:rPr>
      <w:color w:val="605E5C"/>
      <w:shd w:val="clear" w:color="auto" w:fill="E1DFDD"/>
    </w:rPr>
  </w:style>
  <w:style w:type="paragraph" w:customStyle="1" w:styleId="Standardowy0">
    <w:name w:val="Standardowy.+"/>
    <w:pPr>
      <w:suppressAutoHyphens/>
    </w:pPr>
    <w:rPr>
      <w:rFonts w:ascii="Arial" w:eastAsia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A558-158C-40B5-B60E-BC7B5C9E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2020-05-27T16:44:00Z</dcterms:created>
  <dcterms:modified xsi:type="dcterms:W3CDTF">2020-05-27T19:35:00Z</dcterms:modified>
</cp:coreProperties>
</file>